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АДМИНИСТРАЦИЯ АДЫГЕ-ХАБЛЬСКОГО</w:t>
      </w: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6EA" w:rsidRPr="001D5259" w:rsidRDefault="001D5259" w:rsidP="007216EA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30.04. </w:t>
      </w:r>
      <w:r w:rsidR="007216EA" w:rsidRPr="007216EA">
        <w:rPr>
          <w:rFonts w:ascii="Times New Roman" w:hAnsi="Times New Roman" w:cs="Times New Roman"/>
          <w:sz w:val="28"/>
          <w:szCs w:val="28"/>
        </w:rPr>
        <w:t xml:space="preserve">2019                 </w:t>
      </w:r>
      <w:proofErr w:type="spellStart"/>
      <w:r w:rsidR="007216EA" w:rsidRPr="007216EA">
        <w:rPr>
          <w:rFonts w:ascii="Times New Roman" w:hAnsi="Times New Roman" w:cs="Times New Roman"/>
          <w:sz w:val="28"/>
          <w:szCs w:val="28"/>
        </w:rPr>
        <w:t>а.Адыге-Хабль</w:t>
      </w:r>
      <w:proofErr w:type="spellEnd"/>
      <w:r w:rsidR="007216EA" w:rsidRPr="007216EA">
        <w:rPr>
          <w:rFonts w:ascii="Times New Roman" w:hAnsi="Times New Roman" w:cs="Times New Roman"/>
          <w:sz w:val="28"/>
          <w:szCs w:val="28"/>
        </w:rPr>
        <w:t xml:space="preserve">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277</w:t>
      </w:r>
    </w:p>
    <w:p w:rsidR="007216EA" w:rsidRDefault="007216EA" w:rsidP="00B26567">
      <w:pPr>
        <w:kinsoku w:val="0"/>
        <w:overflowPunct w:val="0"/>
        <w:autoSpaceDE w:val="0"/>
        <w:autoSpaceDN w:val="0"/>
        <w:adjustRightInd w:val="0"/>
        <w:spacing w:before="24" w:after="0" w:line="240" w:lineRule="auto"/>
        <w:ind w:right="82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216EA" w:rsidRDefault="007216EA" w:rsidP="00A5742A">
      <w:pPr>
        <w:kinsoku w:val="0"/>
        <w:overflowPunct w:val="0"/>
        <w:autoSpaceDE w:val="0"/>
        <w:autoSpaceDN w:val="0"/>
        <w:adjustRightInd w:val="0"/>
        <w:spacing w:before="24" w:after="0" w:line="240" w:lineRule="auto"/>
        <w:ind w:left="479" w:right="82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A5742A" w:rsidRPr="007216EA" w:rsidRDefault="00A5742A" w:rsidP="007216EA">
      <w:pPr>
        <w:kinsoku w:val="0"/>
        <w:overflowPunct w:val="0"/>
        <w:autoSpaceDE w:val="0"/>
        <w:autoSpaceDN w:val="0"/>
        <w:adjustRightInd w:val="0"/>
        <w:spacing w:before="24" w:after="0" w:line="240" w:lineRule="auto"/>
        <w:ind w:left="479" w:right="824"/>
        <w:jc w:val="center"/>
        <w:outlineLvl w:val="0"/>
        <w:rPr>
          <w:rFonts w:ascii="Times New Roman" w:hAnsi="Times New Roman" w:cs="Times New Roman"/>
          <w:bCs/>
          <w:spacing w:val="-1"/>
          <w:sz w:val="27"/>
          <w:szCs w:val="27"/>
        </w:rPr>
      </w:pPr>
      <w:bookmarkStart w:id="0" w:name="_GoBack"/>
      <w:r w:rsidRPr="007216EA">
        <w:rPr>
          <w:rFonts w:ascii="Times New Roman" w:hAnsi="Times New Roman" w:cs="Times New Roman"/>
          <w:bCs/>
          <w:sz w:val="27"/>
          <w:szCs w:val="27"/>
        </w:rPr>
        <w:t>О</w:t>
      </w:r>
      <w:r w:rsidRPr="007216EA">
        <w:rPr>
          <w:rFonts w:ascii="Times New Roman" w:hAnsi="Times New Roman" w:cs="Times New Roman"/>
          <w:bCs/>
          <w:spacing w:val="-7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проведении</w:t>
      </w:r>
      <w:r w:rsidRPr="007216EA">
        <w:rPr>
          <w:rFonts w:ascii="Times New Roman" w:hAnsi="Times New Roman" w:cs="Times New Roman"/>
          <w:bCs/>
          <w:spacing w:val="-7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pacing w:val="-1"/>
          <w:sz w:val="27"/>
          <w:szCs w:val="27"/>
        </w:rPr>
        <w:t>VII</w:t>
      </w:r>
      <w:r w:rsidR="00FB2B2D" w:rsidRPr="007216EA">
        <w:rPr>
          <w:rFonts w:ascii="Times New Roman" w:hAnsi="Times New Roman" w:cs="Times New Roman"/>
          <w:bCs/>
          <w:spacing w:val="-1"/>
          <w:sz w:val="27"/>
          <w:szCs w:val="27"/>
          <w:lang w:val="en-US"/>
        </w:rPr>
        <w:t>I</w:t>
      </w:r>
      <w:r w:rsidRPr="007216EA">
        <w:rPr>
          <w:rFonts w:ascii="Times New Roman" w:hAnsi="Times New Roman" w:cs="Times New Roman"/>
          <w:bCs/>
          <w:spacing w:val="54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Всероссийской</w:t>
      </w:r>
      <w:r w:rsidRPr="007216EA">
        <w:rPr>
          <w:rFonts w:ascii="Times New Roman" w:hAnsi="Times New Roman" w:cs="Times New Roman"/>
          <w:bCs/>
          <w:spacing w:val="-9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Акции</w:t>
      </w:r>
      <w:r w:rsidRPr="007216EA">
        <w:rPr>
          <w:rFonts w:ascii="Times New Roman" w:hAnsi="Times New Roman" w:cs="Times New Roman"/>
          <w:bCs/>
          <w:spacing w:val="-9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«Добровольцы</w:t>
      </w:r>
      <w:r w:rsidRPr="007216EA">
        <w:rPr>
          <w:rFonts w:ascii="Times New Roman" w:hAnsi="Times New Roman" w:cs="Times New Roman"/>
          <w:bCs/>
          <w:spacing w:val="-2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–</w:t>
      </w:r>
      <w:r w:rsidRPr="007216EA">
        <w:rPr>
          <w:rFonts w:ascii="Times New Roman" w:hAnsi="Times New Roman" w:cs="Times New Roman"/>
          <w:bCs/>
          <w:spacing w:val="-3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pacing w:val="-1"/>
          <w:sz w:val="27"/>
          <w:szCs w:val="27"/>
        </w:rPr>
        <w:t>детям»</w:t>
      </w:r>
      <w:r w:rsidRPr="007216EA">
        <w:rPr>
          <w:rFonts w:ascii="Times New Roman" w:hAnsi="Times New Roman" w:cs="Times New Roman"/>
          <w:bCs/>
          <w:spacing w:val="-5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pacing w:val="-1"/>
          <w:sz w:val="27"/>
          <w:szCs w:val="27"/>
        </w:rPr>
        <w:t>под</w:t>
      </w:r>
      <w:r w:rsidRPr="007216EA">
        <w:rPr>
          <w:rFonts w:ascii="Times New Roman" w:hAnsi="Times New Roman" w:cs="Times New Roman"/>
          <w:bCs/>
          <w:spacing w:val="30"/>
          <w:w w:val="99"/>
          <w:sz w:val="27"/>
          <w:szCs w:val="27"/>
        </w:rPr>
        <w:t xml:space="preserve"> </w:t>
      </w:r>
      <w:bookmarkEnd w:id="0"/>
      <w:r w:rsidRPr="007216EA">
        <w:rPr>
          <w:rFonts w:ascii="Times New Roman" w:hAnsi="Times New Roman" w:cs="Times New Roman"/>
          <w:bCs/>
          <w:spacing w:val="-1"/>
          <w:sz w:val="27"/>
          <w:szCs w:val="27"/>
        </w:rPr>
        <w:t>девизом</w:t>
      </w:r>
      <w:r w:rsidRPr="007216EA">
        <w:rPr>
          <w:rFonts w:ascii="Times New Roman" w:hAnsi="Times New Roman" w:cs="Times New Roman"/>
          <w:bCs/>
          <w:spacing w:val="-10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«Добровольцы</w:t>
      </w:r>
      <w:r w:rsidRPr="007216EA">
        <w:rPr>
          <w:rFonts w:ascii="Times New Roman" w:hAnsi="Times New Roman" w:cs="Times New Roman"/>
          <w:bCs/>
          <w:spacing w:val="-9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в</w:t>
      </w:r>
      <w:r w:rsidRPr="007216EA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 </w:t>
      </w:r>
      <w:r w:rsidRPr="007216EA">
        <w:rPr>
          <w:rFonts w:ascii="Times New Roman" w:hAnsi="Times New Roman" w:cs="Times New Roman"/>
          <w:bCs/>
          <w:sz w:val="27"/>
          <w:szCs w:val="27"/>
        </w:rPr>
        <w:t>поддержку</w:t>
      </w:r>
      <w:r w:rsidR="00FB2B2D" w:rsidRPr="007216EA">
        <w:rPr>
          <w:rFonts w:ascii="Times New Roman" w:hAnsi="Times New Roman" w:cs="Times New Roman"/>
          <w:bCs/>
          <w:spacing w:val="-9"/>
          <w:sz w:val="27"/>
          <w:szCs w:val="27"/>
        </w:rPr>
        <w:t xml:space="preserve"> Десятилетия детства</w:t>
      </w:r>
      <w:r w:rsidRPr="007216EA">
        <w:rPr>
          <w:rFonts w:ascii="Times New Roman" w:hAnsi="Times New Roman" w:cs="Times New Roman"/>
          <w:bCs/>
          <w:spacing w:val="-1"/>
          <w:sz w:val="27"/>
          <w:szCs w:val="27"/>
        </w:rPr>
        <w:t>»</w:t>
      </w:r>
    </w:p>
    <w:p w:rsidR="00FB2B2D" w:rsidRPr="00A5742A" w:rsidRDefault="00FB2B2D" w:rsidP="00A5742A">
      <w:pPr>
        <w:kinsoku w:val="0"/>
        <w:overflowPunct w:val="0"/>
        <w:autoSpaceDE w:val="0"/>
        <w:autoSpaceDN w:val="0"/>
        <w:adjustRightInd w:val="0"/>
        <w:spacing w:before="24" w:after="0" w:line="240" w:lineRule="auto"/>
        <w:ind w:left="479" w:right="824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after="0" w:line="275" w:lineRule="exact"/>
        <w:ind w:left="840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z w:val="27"/>
          <w:szCs w:val="27"/>
        </w:rPr>
        <w:t xml:space="preserve">В   </w:t>
      </w:r>
      <w:r w:rsidRPr="00A5742A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 xml:space="preserve">целях   </w:t>
      </w:r>
      <w:r w:rsidRPr="00A5742A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 xml:space="preserve">реализации    </w:t>
      </w:r>
      <w:r w:rsidRPr="00A5742A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z w:val="27"/>
          <w:szCs w:val="27"/>
        </w:rPr>
        <w:t xml:space="preserve">    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VII</w:t>
      </w:r>
      <w:r w:rsidR="00FB2B2D">
        <w:rPr>
          <w:rFonts w:ascii="Times New Roman" w:hAnsi="Times New Roman" w:cs="Times New Roman"/>
          <w:spacing w:val="-1"/>
          <w:sz w:val="27"/>
          <w:szCs w:val="27"/>
          <w:lang w:val="en-US"/>
        </w:rPr>
        <w:t>I</w:t>
      </w:r>
      <w:r w:rsidRPr="00A5742A">
        <w:rPr>
          <w:rFonts w:ascii="Times New Roman" w:hAnsi="Times New Roman" w:cs="Times New Roman"/>
          <w:sz w:val="27"/>
          <w:szCs w:val="27"/>
        </w:rPr>
        <w:t xml:space="preserve">   </w:t>
      </w:r>
      <w:r w:rsidRPr="00A5742A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 xml:space="preserve">Всероссийской    </w:t>
      </w:r>
      <w:r w:rsidRPr="00A5742A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Акции</w:t>
      </w: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9" w:right="111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–</w:t>
      </w:r>
      <w:r w:rsidRPr="00A5742A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детям»</w:t>
      </w:r>
      <w:r w:rsidRPr="00A5742A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>под</w:t>
      </w:r>
      <w:r w:rsidRPr="00A5742A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девизом</w:t>
      </w:r>
      <w:r w:rsidRPr="00A5742A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поддержку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FB2B2D">
        <w:rPr>
          <w:rFonts w:ascii="Times New Roman" w:hAnsi="Times New Roman" w:cs="Times New Roman"/>
          <w:spacing w:val="1"/>
          <w:sz w:val="27"/>
          <w:szCs w:val="27"/>
        </w:rPr>
        <w:t>Десятилетия детства</w:t>
      </w:r>
      <w:r w:rsidRPr="00A5742A">
        <w:rPr>
          <w:rFonts w:ascii="Times New Roman" w:hAnsi="Times New Roman" w:cs="Times New Roman"/>
          <w:sz w:val="27"/>
          <w:szCs w:val="27"/>
        </w:rPr>
        <w:t>»,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соответствии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с</w:t>
      </w:r>
      <w:r w:rsidRPr="00A5742A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пунктом</w:t>
      </w:r>
      <w:r w:rsidRPr="00A5742A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11</w:t>
      </w:r>
      <w:r w:rsidRPr="00A5742A">
        <w:rPr>
          <w:rFonts w:ascii="Times New Roman" w:hAnsi="Times New Roman" w:cs="Times New Roman"/>
          <w:spacing w:val="33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Плана</w:t>
      </w:r>
      <w:r w:rsidRPr="00A5742A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</w:t>
      </w:r>
      <w:r w:rsidRPr="00A5742A">
        <w:rPr>
          <w:rFonts w:ascii="Times New Roman" w:hAnsi="Times New Roman" w:cs="Times New Roman"/>
          <w:spacing w:val="6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развитию</w:t>
      </w:r>
      <w:r w:rsidRPr="00A5742A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волонтерского</w:t>
      </w:r>
      <w:r w:rsidRPr="00A5742A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движения</w:t>
      </w:r>
      <w:r w:rsidRPr="00A5742A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6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Российской</w:t>
      </w:r>
      <w:r w:rsidRPr="00A5742A">
        <w:rPr>
          <w:rFonts w:ascii="Times New Roman" w:hAnsi="Times New Roman" w:cs="Times New Roman"/>
          <w:spacing w:val="69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Федерации,</w:t>
      </w:r>
      <w:r w:rsidRPr="00A5742A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утвержденного</w:t>
      </w:r>
      <w:r w:rsidRPr="00A5742A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заместителем</w:t>
      </w:r>
      <w:r w:rsidRPr="00A5742A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Председателя</w:t>
      </w:r>
      <w:r w:rsidRPr="00A5742A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Правительства</w:t>
      </w:r>
      <w:r w:rsidRPr="00A5742A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В.Л.</w:t>
      </w:r>
      <w:r w:rsidRPr="00A5742A">
        <w:rPr>
          <w:rFonts w:ascii="Times New Roman" w:hAnsi="Times New Roman" w:cs="Times New Roman"/>
          <w:spacing w:val="77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Мутко</w:t>
      </w:r>
      <w:r w:rsidRPr="00A5742A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5</w:t>
      </w:r>
      <w:r w:rsidRPr="00A5742A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июля</w:t>
      </w:r>
      <w:r w:rsidRPr="00A5742A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>2017</w:t>
      </w:r>
      <w:r w:rsidRPr="00A5742A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г.</w:t>
      </w:r>
      <w:r w:rsidRPr="00A5742A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№</w:t>
      </w:r>
      <w:r w:rsidRPr="00A5742A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4723П-П44,</w:t>
      </w:r>
      <w:r w:rsidRPr="00A5742A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>пунктом</w:t>
      </w:r>
      <w:r w:rsidRPr="00A5742A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="00FB2B2D">
        <w:rPr>
          <w:rFonts w:ascii="Times New Roman" w:hAnsi="Times New Roman" w:cs="Times New Roman"/>
          <w:spacing w:val="19"/>
          <w:sz w:val="27"/>
          <w:szCs w:val="27"/>
        </w:rPr>
        <w:t>25</w:t>
      </w:r>
      <w:r w:rsidRPr="00A5742A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Единого</w:t>
      </w:r>
      <w:r w:rsidRPr="00A5742A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календарного</w:t>
      </w:r>
      <w:r w:rsidRPr="00A5742A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плана</w:t>
      </w:r>
      <w:r w:rsidRPr="00A5742A">
        <w:rPr>
          <w:rFonts w:ascii="Times New Roman" w:hAnsi="Times New Roman" w:cs="Times New Roman"/>
          <w:spacing w:val="30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всероссийских</w:t>
      </w:r>
      <w:r w:rsidRPr="00A5742A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и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межрегиональных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области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популяризации</w:t>
      </w:r>
      <w:r w:rsidRPr="00A5742A">
        <w:rPr>
          <w:rFonts w:ascii="Times New Roman" w:hAnsi="Times New Roman" w:cs="Times New Roman"/>
          <w:spacing w:val="44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добровольчества</w:t>
      </w:r>
      <w:r w:rsidRPr="00A5742A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Pr="00A5742A">
        <w:rPr>
          <w:rFonts w:ascii="Times New Roman" w:hAnsi="Times New Roman" w:cs="Times New Roman"/>
          <w:sz w:val="27"/>
          <w:szCs w:val="27"/>
        </w:rPr>
        <w:t>волонтерства</w:t>
      </w:r>
      <w:proofErr w:type="spellEnd"/>
      <w:r w:rsidRPr="00A5742A">
        <w:rPr>
          <w:rFonts w:ascii="Times New Roman" w:hAnsi="Times New Roman" w:cs="Times New Roman"/>
          <w:sz w:val="27"/>
          <w:szCs w:val="27"/>
        </w:rPr>
        <w:t>)</w:t>
      </w:r>
      <w:r w:rsidRPr="00A5742A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на</w:t>
      </w:r>
      <w:r w:rsidRPr="00A5742A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201</w:t>
      </w:r>
      <w:r w:rsidR="00FB2B2D">
        <w:rPr>
          <w:rFonts w:ascii="Times New Roman" w:hAnsi="Times New Roman" w:cs="Times New Roman"/>
          <w:sz w:val="27"/>
          <w:szCs w:val="27"/>
        </w:rPr>
        <w:t>9</w:t>
      </w:r>
      <w:r w:rsidRPr="00A5742A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год</w:t>
      </w:r>
      <w:r w:rsidRPr="00A5742A">
        <w:rPr>
          <w:rFonts w:ascii="Times New Roman" w:hAnsi="Times New Roman" w:cs="Times New Roman"/>
          <w:spacing w:val="50"/>
          <w:sz w:val="27"/>
          <w:szCs w:val="27"/>
        </w:rPr>
        <w:t xml:space="preserve"> </w:t>
      </w: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b/>
          <w:bCs/>
          <w:spacing w:val="-1"/>
          <w:sz w:val="27"/>
          <w:szCs w:val="27"/>
        </w:rPr>
        <w:t>ПОСТАНОВЛЯЮ:</w:t>
      </w: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5742A" w:rsidRPr="00A5742A" w:rsidRDefault="00A5742A" w:rsidP="00A5742A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8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Провести</w:t>
      </w:r>
      <w:r w:rsidRPr="00A5742A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с</w:t>
      </w:r>
      <w:r w:rsidR="00FB2B2D">
        <w:rPr>
          <w:rFonts w:ascii="Times New Roman" w:hAnsi="Times New Roman" w:cs="Times New Roman"/>
          <w:sz w:val="27"/>
          <w:szCs w:val="27"/>
        </w:rPr>
        <w:t xml:space="preserve"> 15м</w:t>
      </w:r>
      <w:r w:rsidRPr="00A5742A">
        <w:rPr>
          <w:rFonts w:ascii="Times New Roman" w:hAnsi="Times New Roman" w:cs="Times New Roman"/>
          <w:sz w:val="27"/>
          <w:szCs w:val="27"/>
        </w:rPr>
        <w:t>ая</w:t>
      </w:r>
      <w:r w:rsidRPr="00A5742A">
        <w:rPr>
          <w:rFonts w:ascii="Times New Roman" w:hAnsi="Times New Roman" w:cs="Times New Roman"/>
          <w:spacing w:val="4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</w:t>
      </w:r>
      <w:r w:rsidRPr="00A5742A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15</w:t>
      </w:r>
      <w:r w:rsidRPr="00A5742A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сентября</w:t>
      </w:r>
      <w:r w:rsidRPr="00A5742A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201</w:t>
      </w:r>
      <w:r w:rsidR="00FB2B2D">
        <w:rPr>
          <w:rFonts w:ascii="Times New Roman" w:hAnsi="Times New Roman" w:cs="Times New Roman"/>
          <w:sz w:val="27"/>
          <w:szCs w:val="27"/>
        </w:rPr>
        <w:t>9</w:t>
      </w:r>
      <w:r w:rsidRPr="00A5742A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года</w:t>
      </w:r>
      <w:r w:rsidRPr="00A5742A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мероприятия,</w:t>
      </w:r>
      <w:r w:rsidRPr="00A5742A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рамках</w:t>
      </w:r>
      <w:r w:rsidRPr="00A5742A">
        <w:rPr>
          <w:rFonts w:ascii="Times New Roman" w:hAnsi="Times New Roman" w:cs="Times New Roman"/>
          <w:spacing w:val="30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VII</w:t>
      </w:r>
      <w:r w:rsidR="00FB2B2D">
        <w:rPr>
          <w:rFonts w:ascii="Times New Roman" w:hAnsi="Times New Roman" w:cs="Times New Roman"/>
          <w:spacing w:val="-1"/>
          <w:sz w:val="27"/>
          <w:szCs w:val="27"/>
          <w:lang w:val="en-US"/>
        </w:rPr>
        <w:t>I</w:t>
      </w:r>
      <w:r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Всероссийской</w:t>
      </w:r>
      <w:r w:rsidRPr="00A5742A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Акции</w:t>
      </w:r>
      <w:r w:rsidRPr="00A5742A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–</w:t>
      </w:r>
      <w:r w:rsidRPr="00A5742A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детям».</w:t>
      </w:r>
    </w:p>
    <w:p w:rsidR="00A5742A" w:rsidRPr="00A5742A" w:rsidRDefault="00A5742A" w:rsidP="00A5742A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before="1" w:after="0" w:line="309" w:lineRule="exact"/>
        <w:ind w:left="969" w:hanging="283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Утвердить</w:t>
      </w:r>
      <w:r w:rsidRPr="00A5742A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="00C9725A">
        <w:rPr>
          <w:rFonts w:ascii="Times New Roman" w:hAnsi="Times New Roman" w:cs="Times New Roman"/>
          <w:spacing w:val="33"/>
          <w:sz w:val="27"/>
          <w:szCs w:val="27"/>
        </w:rPr>
        <w:t>П</w:t>
      </w:r>
      <w:r w:rsidRPr="00A5742A">
        <w:rPr>
          <w:rFonts w:ascii="Times New Roman" w:hAnsi="Times New Roman" w:cs="Times New Roman"/>
          <w:sz w:val="27"/>
          <w:szCs w:val="27"/>
        </w:rPr>
        <w:t>лан</w:t>
      </w:r>
      <w:r w:rsidRPr="00A5742A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2"/>
          <w:sz w:val="27"/>
          <w:szCs w:val="27"/>
        </w:rPr>
        <w:t>по</w:t>
      </w:r>
      <w:r w:rsidRPr="00A5742A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реализации</w:t>
      </w:r>
      <w:r w:rsidRPr="00A5742A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VII</w:t>
      </w:r>
      <w:r w:rsidR="00FB2B2D">
        <w:rPr>
          <w:rFonts w:ascii="Times New Roman" w:hAnsi="Times New Roman" w:cs="Times New Roman"/>
          <w:spacing w:val="-1"/>
          <w:sz w:val="27"/>
          <w:szCs w:val="27"/>
          <w:lang w:val="en-US"/>
        </w:rPr>
        <w:t>I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Всероссийской</w:t>
      </w:r>
      <w:r w:rsidRPr="00A5742A">
        <w:rPr>
          <w:rFonts w:ascii="Times New Roman" w:hAnsi="Times New Roman" w:cs="Times New Roman"/>
          <w:spacing w:val="32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Акции</w:t>
      </w: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after="0" w:line="241" w:lineRule="auto"/>
        <w:ind w:left="119" w:right="114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–</w:t>
      </w:r>
      <w:r w:rsidRPr="00A5742A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детям»</w:t>
      </w:r>
      <w:r w:rsidRPr="00A5742A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>под</w:t>
      </w:r>
      <w:r w:rsidRPr="00A5742A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девизом</w:t>
      </w:r>
      <w:r w:rsidRPr="00A5742A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поддержку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FB2B2D">
        <w:rPr>
          <w:rFonts w:ascii="Times New Roman" w:hAnsi="Times New Roman" w:cs="Times New Roman"/>
          <w:spacing w:val="1"/>
          <w:sz w:val="27"/>
          <w:szCs w:val="27"/>
        </w:rPr>
        <w:t>Десятилетия детства</w:t>
      </w:r>
      <w:r w:rsidRPr="00A5742A">
        <w:rPr>
          <w:rFonts w:ascii="Times New Roman" w:hAnsi="Times New Roman" w:cs="Times New Roman"/>
          <w:sz w:val="27"/>
          <w:szCs w:val="27"/>
        </w:rPr>
        <w:t>»</w:t>
      </w:r>
      <w:r w:rsidRPr="00A5742A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согласно</w:t>
      </w:r>
      <w:r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приложению</w:t>
      </w:r>
      <w:r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1.</w:t>
      </w:r>
    </w:p>
    <w:p w:rsidR="00A5742A" w:rsidRPr="00A5742A" w:rsidRDefault="00A5742A" w:rsidP="00A5742A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after="0" w:line="239" w:lineRule="auto"/>
        <w:ind w:right="11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Утвердить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состав</w:t>
      </w:r>
      <w:r w:rsidRPr="00A5742A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Оргкомитета</w:t>
      </w:r>
      <w:r w:rsidRPr="00A5742A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</w:t>
      </w:r>
      <w:r w:rsidRPr="00A5742A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подготовке</w:t>
      </w:r>
      <w:r w:rsidRPr="00A5742A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и</w:t>
      </w:r>
      <w:r w:rsidRPr="00A5742A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проведению</w:t>
      </w:r>
      <w:r w:rsidRPr="00A5742A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районных</w:t>
      </w:r>
      <w:r w:rsidRPr="00A5742A">
        <w:rPr>
          <w:rFonts w:ascii="Times New Roman" w:hAnsi="Times New Roman" w:cs="Times New Roman"/>
          <w:spacing w:val="37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1"/>
          <w:sz w:val="27"/>
          <w:szCs w:val="27"/>
        </w:rPr>
        <w:t>под</w:t>
      </w:r>
      <w:r w:rsidRPr="00A5742A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девизом</w:t>
      </w:r>
      <w:r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поддержку</w:t>
      </w:r>
      <w:r w:rsidRPr="00A5742A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="00FB2B2D">
        <w:rPr>
          <w:rFonts w:ascii="Times New Roman" w:hAnsi="Times New Roman" w:cs="Times New Roman"/>
          <w:spacing w:val="1"/>
          <w:sz w:val="27"/>
          <w:szCs w:val="27"/>
        </w:rPr>
        <w:t>Десятилетия детства</w:t>
      </w:r>
      <w:r w:rsidRPr="00A5742A">
        <w:rPr>
          <w:rFonts w:ascii="Times New Roman" w:hAnsi="Times New Roman" w:cs="Times New Roman"/>
          <w:sz w:val="27"/>
          <w:szCs w:val="27"/>
        </w:rPr>
        <w:t>»</w:t>
      </w:r>
      <w:r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согласно</w:t>
      </w:r>
      <w:r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приложению</w:t>
      </w:r>
      <w:r w:rsidRPr="00A5742A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2"/>
          <w:sz w:val="27"/>
          <w:szCs w:val="27"/>
        </w:rPr>
        <w:t>2.</w:t>
      </w:r>
    </w:p>
    <w:p w:rsidR="00A5742A" w:rsidRPr="00A5742A" w:rsidRDefault="00A5742A" w:rsidP="00A5742A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18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Установить,</w:t>
      </w:r>
      <w:r w:rsidRPr="00A5742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2"/>
          <w:sz w:val="27"/>
          <w:szCs w:val="27"/>
        </w:rPr>
        <w:t>что</w:t>
      </w:r>
      <w:r w:rsidRPr="00A5742A">
        <w:rPr>
          <w:rFonts w:ascii="Times New Roman" w:hAnsi="Times New Roman" w:cs="Times New Roman"/>
          <w:spacing w:val="6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дополнения</w:t>
      </w:r>
      <w:r w:rsidRPr="00A5742A">
        <w:rPr>
          <w:rFonts w:ascii="Times New Roman" w:hAnsi="Times New Roman" w:cs="Times New Roman"/>
          <w:sz w:val="27"/>
          <w:szCs w:val="27"/>
        </w:rPr>
        <w:t xml:space="preserve">  в</w:t>
      </w:r>
      <w:r w:rsidRPr="00A5742A">
        <w:rPr>
          <w:rFonts w:ascii="Times New Roman" w:hAnsi="Times New Roman" w:cs="Times New Roman"/>
          <w:spacing w:val="5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План</w:t>
      </w:r>
      <w:r w:rsidRPr="00A5742A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основных</w:t>
      </w:r>
      <w:r w:rsidRPr="00A5742A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вносятся</w:t>
      </w:r>
      <w:r w:rsidRPr="00A5742A">
        <w:rPr>
          <w:rFonts w:ascii="Times New Roman" w:hAnsi="Times New Roman" w:cs="Times New Roman"/>
          <w:spacing w:val="63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решением</w:t>
      </w:r>
      <w:r w:rsidRPr="00A5742A">
        <w:rPr>
          <w:rFonts w:ascii="Times New Roman" w:hAnsi="Times New Roman" w:cs="Times New Roman"/>
          <w:spacing w:val="-2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Оргкомитета.</w:t>
      </w:r>
    </w:p>
    <w:p w:rsidR="00A5742A" w:rsidRPr="00FB2B2D" w:rsidRDefault="00FB2B2D" w:rsidP="00FB2B2D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1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7"/>
          <w:sz w:val="27"/>
          <w:szCs w:val="27"/>
        </w:rPr>
        <w:t>Начальнику отдела</w:t>
      </w:r>
      <w:r w:rsidR="00A5742A"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культур</w:t>
      </w:r>
      <w:r>
        <w:rPr>
          <w:rFonts w:ascii="Times New Roman" w:hAnsi="Times New Roman" w:cs="Times New Roman"/>
          <w:sz w:val="27"/>
          <w:szCs w:val="27"/>
        </w:rPr>
        <w:t>ы</w:t>
      </w:r>
      <w:r w:rsidR="00A5742A"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администрации</w:t>
      </w:r>
      <w:r w:rsidR="00A5742A" w:rsidRPr="00A5742A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496207">
        <w:rPr>
          <w:rFonts w:ascii="Times New Roman" w:hAnsi="Times New Roman" w:cs="Times New Roman"/>
          <w:spacing w:val="13"/>
          <w:sz w:val="27"/>
          <w:szCs w:val="27"/>
        </w:rPr>
        <w:t xml:space="preserve">Адыге-Хабльского муниципального района </w:t>
      </w:r>
      <w:r w:rsidR="00A5742A" w:rsidRPr="00A5742A">
        <w:rPr>
          <w:rFonts w:ascii="Times New Roman" w:hAnsi="Times New Roman" w:cs="Times New Roman"/>
          <w:sz w:val="27"/>
          <w:szCs w:val="27"/>
        </w:rPr>
        <w:t>разработать</w:t>
      </w:r>
      <w:r w:rsidR="00A5742A" w:rsidRPr="00A5742A">
        <w:rPr>
          <w:rFonts w:ascii="Times New Roman" w:hAnsi="Times New Roman" w:cs="Times New Roman"/>
          <w:spacing w:val="61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сценари</w:t>
      </w:r>
      <w:r w:rsidR="000A29D9">
        <w:rPr>
          <w:rFonts w:ascii="Times New Roman" w:hAnsi="Times New Roman" w:cs="Times New Roman"/>
          <w:sz w:val="27"/>
          <w:szCs w:val="27"/>
        </w:rPr>
        <w:t>й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   </w:t>
      </w:r>
      <w:r w:rsidR="00A5742A" w:rsidRPr="00A5742A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по   </w:t>
      </w:r>
      <w:r w:rsidR="00A5742A" w:rsidRPr="00A5742A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проведению</w:t>
      </w:r>
      <w:r w:rsidR="00A5742A" w:rsidRPr="00A5742A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мероприятий</w:t>
      </w:r>
      <w:r w:rsidR="00A5742A" w:rsidRPr="00A5742A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VII</w:t>
      </w:r>
      <w:r>
        <w:rPr>
          <w:rFonts w:ascii="Times New Roman" w:hAnsi="Times New Roman" w:cs="Times New Roman"/>
          <w:spacing w:val="-1"/>
          <w:sz w:val="27"/>
          <w:szCs w:val="27"/>
          <w:lang w:val="en-US"/>
        </w:rPr>
        <w:t>I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   </w:t>
      </w:r>
      <w:r w:rsidR="00A5742A"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Всероссийской </w:t>
      </w:r>
      <w:r w:rsidR="00A5742A" w:rsidRPr="00A5742A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Акции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5742A" w:rsidRPr="00FB2B2D">
        <w:rPr>
          <w:rFonts w:ascii="Times New Roman" w:hAnsi="Times New Roman" w:cs="Times New Roman"/>
          <w:spacing w:val="-1"/>
          <w:sz w:val="27"/>
          <w:szCs w:val="27"/>
        </w:rPr>
        <w:t>«Добровольцы</w:t>
      </w:r>
      <w:r w:rsidR="00A5742A" w:rsidRPr="00FB2B2D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5742A" w:rsidRPr="00FB2B2D">
        <w:rPr>
          <w:rFonts w:ascii="Times New Roman" w:hAnsi="Times New Roman" w:cs="Times New Roman"/>
          <w:sz w:val="27"/>
          <w:szCs w:val="27"/>
        </w:rPr>
        <w:t>–</w:t>
      </w:r>
      <w:r w:rsidR="00A5742A" w:rsidRPr="00FB2B2D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5742A" w:rsidRPr="00FB2B2D">
        <w:rPr>
          <w:rFonts w:ascii="Times New Roman" w:hAnsi="Times New Roman" w:cs="Times New Roman"/>
          <w:spacing w:val="-1"/>
          <w:sz w:val="27"/>
          <w:szCs w:val="27"/>
        </w:rPr>
        <w:t>детям».</w:t>
      </w:r>
    </w:p>
    <w:p w:rsidR="00564750" w:rsidRDefault="00A5742A" w:rsidP="00564750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z w:val="27"/>
          <w:szCs w:val="27"/>
        </w:rPr>
        <w:t>Начальник</w:t>
      </w:r>
      <w:r w:rsidR="00496207">
        <w:rPr>
          <w:rFonts w:ascii="Times New Roman" w:hAnsi="Times New Roman" w:cs="Times New Roman"/>
          <w:sz w:val="27"/>
          <w:szCs w:val="27"/>
        </w:rPr>
        <w:t xml:space="preserve">у отдела </w:t>
      </w:r>
      <w:r w:rsidRPr="00A5742A">
        <w:rPr>
          <w:rFonts w:ascii="Times New Roman" w:hAnsi="Times New Roman" w:cs="Times New Roman"/>
          <w:sz w:val="27"/>
          <w:szCs w:val="27"/>
        </w:rPr>
        <w:t>образования</w:t>
      </w:r>
      <w:r w:rsidR="00496207" w:rsidRPr="00496207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496207" w:rsidRPr="00A5742A">
        <w:rPr>
          <w:rFonts w:ascii="Times New Roman" w:hAnsi="Times New Roman" w:cs="Times New Roman"/>
          <w:spacing w:val="-1"/>
          <w:sz w:val="27"/>
          <w:szCs w:val="27"/>
        </w:rPr>
        <w:t>администрации</w:t>
      </w:r>
      <w:r w:rsidR="00496207" w:rsidRPr="00A5742A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496207">
        <w:rPr>
          <w:rFonts w:ascii="Times New Roman" w:hAnsi="Times New Roman" w:cs="Times New Roman"/>
          <w:spacing w:val="13"/>
          <w:sz w:val="27"/>
          <w:szCs w:val="27"/>
        </w:rPr>
        <w:t>Адыге-Хабльского муниципального района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организовать</w:t>
      </w:r>
      <w:r w:rsidRPr="00A5742A">
        <w:rPr>
          <w:rFonts w:ascii="Times New Roman" w:hAnsi="Times New Roman" w:cs="Times New Roman"/>
          <w:spacing w:val="3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активное</w:t>
      </w:r>
      <w:r w:rsidRPr="00A5742A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участие</w:t>
      </w:r>
      <w:r w:rsidRPr="00A5742A">
        <w:rPr>
          <w:rFonts w:ascii="Times New Roman" w:hAnsi="Times New Roman" w:cs="Times New Roman"/>
          <w:spacing w:val="47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общеобразовательных</w:t>
      </w:r>
      <w:r w:rsidRPr="00A5742A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организаций</w:t>
      </w:r>
      <w:r w:rsidRPr="00A5742A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проведении</w:t>
      </w:r>
      <w:r w:rsidRPr="00A5742A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мероприятий</w:t>
      </w:r>
      <w:r w:rsidRPr="00A5742A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VII</w:t>
      </w:r>
      <w:r w:rsidR="00FB2B2D">
        <w:rPr>
          <w:rFonts w:ascii="Times New Roman" w:hAnsi="Times New Roman" w:cs="Times New Roman"/>
          <w:spacing w:val="-1"/>
          <w:sz w:val="27"/>
          <w:szCs w:val="27"/>
          <w:lang w:val="en-US"/>
        </w:rPr>
        <w:t>I</w:t>
      </w:r>
      <w:r w:rsidRPr="00A5742A">
        <w:rPr>
          <w:rFonts w:ascii="Times New Roman" w:hAnsi="Times New Roman" w:cs="Times New Roman"/>
          <w:spacing w:val="57"/>
          <w:w w:val="99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Всероссийской</w:t>
      </w:r>
      <w:r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Акции</w:t>
      </w:r>
      <w:r w:rsidRPr="00A5742A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Pr="00A5742A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–</w:t>
      </w:r>
      <w:r w:rsidRPr="00A5742A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детям».</w:t>
      </w:r>
    </w:p>
    <w:p w:rsidR="00A5742A" w:rsidRPr="00564750" w:rsidRDefault="00522348" w:rsidP="00564750">
      <w:pPr>
        <w:numPr>
          <w:ilvl w:val="0"/>
          <w:numId w:val="3"/>
        </w:numPr>
        <w:tabs>
          <w:tab w:val="left" w:pos="970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11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7"/>
          <w:sz w:val="27"/>
          <w:szCs w:val="27"/>
        </w:rPr>
        <w:t>Начальнику</w:t>
      </w:r>
      <w:r w:rsidR="00A5742A" w:rsidRPr="00564750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FB2B2D" w:rsidRPr="00564750">
        <w:rPr>
          <w:rFonts w:ascii="Times New Roman" w:hAnsi="Times New Roman" w:cs="Times New Roman"/>
          <w:spacing w:val="-7"/>
          <w:sz w:val="27"/>
          <w:szCs w:val="27"/>
        </w:rPr>
        <w:t>отдела</w:t>
      </w:r>
      <w:r w:rsidR="00A5742A" w:rsidRPr="00564750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образования</w:t>
      </w:r>
      <w:r>
        <w:rPr>
          <w:rFonts w:ascii="Times New Roman" w:hAnsi="Times New Roman" w:cs="Times New Roman"/>
          <w:sz w:val="27"/>
          <w:szCs w:val="27"/>
        </w:rPr>
        <w:t xml:space="preserve"> и начальнику отдела по делам молодежи, молодежной политики, ФК и спорту</w:t>
      </w:r>
      <w:r w:rsidR="00A5742A" w:rsidRPr="00564750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496207" w:rsidRPr="00A5742A">
        <w:rPr>
          <w:rFonts w:ascii="Times New Roman" w:hAnsi="Times New Roman" w:cs="Times New Roman"/>
          <w:spacing w:val="-1"/>
          <w:sz w:val="27"/>
          <w:szCs w:val="27"/>
        </w:rPr>
        <w:t>администрации</w:t>
      </w:r>
      <w:r w:rsidR="00496207" w:rsidRPr="00A5742A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496207">
        <w:rPr>
          <w:rFonts w:ascii="Times New Roman" w:hAnsi="Times New Roman" w:cs="Times New Roman"/>
          <w:spacing w:val="13"/>
          <w:sz w:val="27"/>
          <w:szCs w:val="27"/>
        </w:rPr>
        <w:t>Адыге-Хабльского муниципального района</w:t>
      </w:r>
      <w:r w:rsidR="00496207" w:rsidRPr="00564750">
        <w:rPr>
          <w:rFonts w:ascii="Times New Roman" w:hAnsi="Times New Roman" w:cs="Times New Roman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привлечь</w:t>
      </w:r>
      <w:r w:rsidR="00A5742A" w:rsidRPr="00564750">
        <w:rPr>
          <w:rFonts w:ascii="Times New Roman" w:hAnsi="Times New Roman" w:cs="Times New Roman"/>
          <w:spacing w:val="22"/>
          <w:w w:val="99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волонтерские</w:t>
      </w:r>
      <w:r w:rsidR="00A5742A" w:rsidRPr="00564750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отряды</w:t>
      </w:r>
      <w:r w:rsidR="00A5742A" w:rsidRPr="00564750">
        <w:rPr>
          <w:rFonts w:ascii="Times New Roman" w:hAnsi="Times New Roman" w:cs="Times New Roman"/>
          <w:spacing w:val="62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="00A5742A" w:rsidRPr="00564750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участия</w:t>
      </w:r>
      <w:r w:rsidR="00A5742A" w:rsidRPr="00564750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в</w:t>
      </w:r>
      <w:r w:rsidR="00A5742A" w:rsidRPr="00564750">
        <w:rPr>
          <w:rFonts w:ascii="Times New Roman" w:hAnsi="Times New Roman" w:cs="Times New Roman"/>
          <w:spacing w:val="57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мероприятиях,</w:t>
      </w:r>
      <w:r w:rsidR="00A5742A" w:rsidRPr="00564750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посвященных</w:t>
      </w:r>
      <w:r w:rsidR="00A5742A" w:rsidRPr="00564750">
        <w:rPr>
          <w:rFonts w:ascii="Times New Roman" w:hAnsi="Times New Roman" w:cs="Times New Roman"/>
          <w:spacing w:val="64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VII</w:t>
      </w:r>
      <w:r w:rsidR="00FB2B2D" w:rsidRPr="00564750">
        <w:rPr>
          <w:rFonts w:ascii="Times New Roman" w:hAnsi="Times New Roman" w:cs="Times New Roman"/>
          <w:spacing w:val="43"/>
          <w:w w:val="99"/>
          <w:sz w:val="27"/>
          <w:szCs w:val="27"/>
          <w:lang w:val="en-US"/>
        </w:rPr>
        <w:t>I</w:t>
      </w:r>
      <w:r w:rsidR="00FB2B2D" w:rsidRPr="00564750">
        <w:rPr>
          <w:rFonts w:ascii="Times New Roman" w:hAnsi="Times New Roman" w:cs="Times New Roman"/>
          <w:spacing w:val="43"/>
          <w:w w:val="99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Всероссийской</w:t>
      </w:r>
      <w:r w:rsidR="00A5742A" w:rsidRPr="00564750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Акции</w:t>
      </w:r>
      <w:r w:rsidR="00A5742A" w:rsidRPr="00564750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«Добровольцы</w:t>
      </w:r>
      <w:r w:rsidR="00A5742A" w:rsidRPr="00564750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z w:val="27"/>
          <w:szCs w:val="27"/>
        </w:rPr>
        <w:t>–</w:t>
      </w:r>
      <w:r w:rsidR="00A5742A" w:rsidRPr="00564750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5742A" w:rsidRPr="00564750">
        <w:rPr>
          <w:rFonts w:ascii="Times New Roman" w:hAnsi="Times New Roman" w:cs="Times New Roman"/>
          <w:spacing w:val="-1"/>
          <w:sz w:val="27"/>
          <w:szCs w:val="27"/>
        </w:rPr>
        <w:t>детям».</w:t>
      </w:r>
    </w:p>
    <w:p w:rsidR="00A5742A" w:rsidRDefault="00564750" w:rsidP="00162C15">
      <w:p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-25" w:right="29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1"/>
          <w:sz w:val="27"/>
          <w:szCs w:val="27"/>
        </w:rPr>
        <w:t xml:space="preserve">           8.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Рекомендовать</w:t>
      </w:r>
      <w:r w:rsidR="00A5742A" w:rsidRPr="00A5742A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главному</w:t>
      </w:r>
      <w:r w:rsidR="00A5742A" w:rsidRPr="00A5742A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врачу</w:t>
      </w:r>
      <w:r w:rsidR="00A5742A" w:rsidRPr="00A5742A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РГБУЗ</w:t>
      </w:r>
      <w:r w:rsidR="00A5742A" w:rsidRPr="00A5742A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FB2B2D">
        <w:rPr>
          <w:rFonts w:ascii="Times New Roman" w:hAnsi="Times New Roman" w:cs="Times New Roman"/>
          <w:sz w:val="27"/>
          <w:szCs w:val="27"/>
        </w:rPr>
        <w:t>Адыге-Хабль</w:t>
      </w:r>
      <w:r w:rsidR="00A5742A" w:rsidRPr="00A5742A">
        <w:rPr>
          <w:rFonts w:ascii="Times New Roman" w:hAnsi="Times New Roman" w:cs="Times New Roman"/>
          <w:sz w:val="27"/>
          <w:szCs w:val="27"/>
        </w:rPr>
        <w:t>ская</w:t>
      </w:r>
      <w:proofErr w:type="spellEnd"/>
      <w:r w:rsidR="00A5742A" w:rsidRPr="00A5742A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ЦРБ»</w:t>
      </w:r>
      <w:r w:rsidR="00A5742A" w:rsidRPr="00A5742A">
        <w:rPr>
          <w:rFonts w:ascii="Times New Roman" w:hAnsi="Times New Roman" w:cs="Times New Roman"/>
          <w:spacing w:val="43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обеспечить</w:t>
      </w:r>
      <w:r w:rsidR="00921085">
        <w:rPr>
          <w:rFonts w:ascii="Times New Roman" w:hAnsi="Times New Roman" w:cs="Times New Roman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медицинской</w:t>
      </w:r>
      <w:r w:rsidR="00A5742A" w:rsidRPr="00A5742A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помощью</w:t>
      </w:r>
      <w:r w:rsidR="00A5742A" w:rsidRPr="00A5742A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населени</w:t>
      </w:r>
      <w:r>
        <w:rPr>
          <w:rFonts w:ascii="Times New Roman" w:hAnsi="Times New Roman" w:cs="Times New Roman"/>
          <w:sz w:val="27"/>
          <w:szCs w:val="27"/>
        </w:rPr>
        <w:t>е Адыге-Хабльского</w:t>
      </w:r>
      <w:r w:rsidR="00A5742A" w:rsidRPr="00A5742A">
        <w:rPr>
          <w:rFonts w:ascii="Times New Roman" w:hAnsi="Times New Roman" w:cs="Times New Roman"/>
          <w:spacing w:val="39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муниципального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A5742A" w:rsidRPr="00A5742A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при </w:t>
      </w:r>
      <w:r w:rsidR="00A5742A" w:rsidRPr="00A5742A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проведении </w:t>
      </w:r>
      <w:r w:rsidR="00A5742A" w:rsidRPr="00A5742A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культурно-массовых </w:t>
      </w:r>
      <w:r w:rsidR="00A5742A" w:rsidRPr="00A5742A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мероприятий,</w:t>
      </w:r>
      <w:r w:rsidR="00A5742A" w:rsidRPr="00A5742A">
        <w:rPr>
          <w:rFonts w:ascii="Times New Roman" w:hAnsi="Times New Roman" w:cs="Times New Roman"/>
          <w:spacing w:val="82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посвященных</w:t>
      </w:r>
      <w:r w:rsidR="00A5742A" w:rsidRPr="00A5742A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VII</w:t>
      </w:r>
      <w:r w:rsidR="00FB2B2D">
        <w:rPr>
          <w:rFonts w:ascii="Times New Roman" w:hAnsi="Times New Roman" w:cs="Times New Roman"/>
          <w:spacing w:val="-1"/>
          <w:sz w:val="27"/>
          <w:szCs w:val="27"/>
          <w:lang w:val="en-US"/>
        </w:rPr>
        <w:t>I</w:t>
      </w:r>
      <w:r w:rsidR="00A5742A" w:rsidRPr="00A5742A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Всероссийской</w:t>
      </w:r>
      <w:r w:rsidR="00A5742A" w:rsidRPr="00A5742A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Акции</w:t>
      </w:r>
      <w:r w:rsidR="00A5742A" w:rsidRPr="00A5742A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="00A5742A" w:rsidRPr="00A5742A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–</w:t>
      </w:r>
      <w:r w:rsidR="00A5742A" w:rsidRPr="00A5742A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детям».</w:t>
      </w:r>
    </w:p>
    <w:p w:rsidR="00921085" w:rsidRPr="00A5742A" w:rsidRDefault="00921085" w:rsidP="00921085">
      <w:pPr>
        <w:tabs>
          <w:tab w:val="left" w:pos="111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826" w:right="298"/>
        <w:jc w:val="both"/>
        <w:rPr>
          <w:rFonts w:ascii="Times New Roman" w:hAnsi="Times New Roman" w:cs="Times New Roman"/>
          <w:sz w:val="27"/>
          <w:szCs w:val="27"/>
        </w:rPr>
      </w:pPr>
    </w:p>
    <w:p w:rsidR="00A5742A" w:rsidRPr="000F57F0" w:rsidRDefault="00564750" w:rsidP="00564750">
      <w:pPr>
        <w:tabs>
          <w:tab w:val="left" w:pos="1254"/>
        </w:tabs>
        <w:kinsoku w:val="0"/>
        <w:overflowPunct w:val="0"/>
        <w:autoSpaceDE w:val="0"/>
        <w:autoSpaceDN w:val="0"/>
        <w:adjustRightInd w:val="0"/>
        <w:spacing w:before="3" w:after="0" w:line="239" w:lineRule="auto"/>
        <w:ind w:right="28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9. </w:t>
      </w:r>
      <w:r w:rsidR="00A5742A" w:rsidRPr="00A5742A">
        <w:rPr>
          <w:rFonts w:ascii="Times New Roman" w:hAnsi="Times New Roman" w:cs="Times New Roman"/>
          <w:sz w:val="27"/>
          <w:szCs w:val="27"/>
        </w:rPr>
        <w:t>Начальник</w:t>
      </w:r>
      <w:r>
        <w:rPr>
          <w:rFonts w:ascii="Times New Roman" w:hAnsi="Times New Roman" w:cs="Times New Roman"/>
          <w:sz w:val="27"/>
          <w:szCs w:val="27"/>
        </w:rPr>
        <w:t>ам</w:t>
      </w:r>
      <w:r w:rsidR="00B26567">
        <w:rPr>
          <w:rFonts w:ascii="Times New Roman" w:hAnsi="Times New Roman" w:cs="Times New Roman"/>
          <w:sz w:val="27"/>
          <w:szCs w:val="27"/>
        </w:rPr>
        <w:t>: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</w:t>
      </w:r>
      <w:r w:rsidR="00D94AB0">
        <w:rPr>
          <w:rFonts w:ascii="Times New Roman" w:hAnsi="Times New Roman" w:cs="Times New Roman"/>
          <w:sz w:val="27"/>
          <w:szCs w:val="27"/>
        </w:rPr>
        <w:t>тдела</w:t>
      </w:r>
      <w:r w:rsidR="00A5742A"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образования,</w:t>
      </w:r>
      <w:r w:rsidR="00A5742A" w:rsidRPr="00A5742A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D94AB0">
        <w:rPr>
          <w:rFonts w:ascii="Times New Roman" w:hAnsi="Times New Roman" w:cs="Times New Roman"/>
          <w:spacing w:val="5"/>
          <w:sz w:val="27"/>
          <w:szCs w:val="27"/>
        </w:rPr>
        <w:t>отдела</w:t>
      </w:r>
      <w:r w:rsidR="00A5742A" w:rsidRPr="00A5742A">
        <w:rPr>
          <w:rFonts w:ascii="Times New Roman" w:hAnsi="Times New Roman" w:cs="Times New Roman"/>
          <w:spacing w:val="35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культур</w:t>
      </w:r>
      <w:r w:rsidR="00B26567">
        <w:rPr>
          <w:rFonts w:ascii="Times New Roman" w:hAnsi="Times New Roman" w:cs="Times New Roman"/>
          <w:spacing w:val="-1"/>
          <w:sz w:val="27"/>
          <w:szCs w:val="27"/>
        </w:rPr>
        <w:t xml:space="preserve">ы,  отдела по делам молодежи,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молодежной</w:t>
      </w:r>
      <w:r w:rsidR="00A5742A" w:rsidRPr="00A5742A">
        <w:rPr>
          <w:rFonts w:ascii="Times New Roman" w:hAnsi="Times New Roman" w:cs="Times New Roman"/>
          <w:spacing w:val="38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политики,</w:t>
      </w:r>
      <w:r w:rsidR="00B26567">
        <w:rPr>
          <w:rFonts w:ascii="Times New Roman" w:hAnsi="Times New Roman" w:cs="Times New Roman"/>
          <w:sz w:val="27"/>
          <w:szCs w:val="27"/>
        </w:rPr>
        <w:t xml:space="preserve"> ФК и спорту,</w:t>
      </w:r>
      <w:r w:rsidR="00A5742A" w:rsidRPr="00A5742A">
        <w:rPr>
          <w:rFonts w:ascii="Times New Roman" w:hAnsi="Times New Roman" w:cs="Times New Roman"/>
          <w:spacing w:val="3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1"/>
          <w:sz w:val="27"/>
          <w:szCs w:val="27"/>
        </w:rPr>
        <w:t>органу</w:t>
      </w:r>
      <w:r w:rsidR="00A5742A" w:rsidRPr="00A5742A">
        <w:rPr>
          <w:rFonts w:ascii="Times New Roman" w:hAnsi="Times New Roman" w:cs="Times New Roman"/>
          <w:spacing w:val="76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опеки</w:t>
      </w:r>
      <w:r w:rsidR="00A5742A"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и</w:t>
      </w:r>
      <w:r w:rsidR="00A5742A"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попечительства</w:t>
      </w:r>
      <w:r w:rsidR="00A5742A" w:rsidRPr="00A5742A">
        <w:rPr>
          <w:rFonts w:ascii="Times New Roman" w:hAnsi="Times New Roman" w:cs="Times New Roman"/>
          <w:sz w:val="27"/>
          <w:szCs w:val="27"/>
        </w:rPr>
        <w:t>,</w:t>
      </w:r>
      <w:r w:rsidR="00A5742A" w:rsidRPr="00A5742A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Комиссии</w:t>
      </w:r>
      <w:r w:rsidR="00A5742A"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по </w:t>
      </w:r>
      <w:r w:rsidR="00A5742A" w:rsidRPr="00A5742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делам</w:t>
      </w:r>
      <w:r w:rsidR="00A5742A" w:rsidRPr="00A5742A">
        <w:rPr>
          <w:rFonts w:ascii="Times New Roman" w:hAnsi="Times New Roman" w:cs="Times New Roman"/>
          <w:spacing w:val="45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несовершеннолетних</w:t>
      </w:r>
      <w:r w:rsidR="00A5742A" w:rsidRPr="00A5742A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и</w:t>
      </w:r>
      <w:r w:rsidR="00A5742A" w:rsidRPr="00A5742A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защите</w:t>
      </w:r>
      <w:r w:rsidR="00A5742A" w:rsidRPr="00A5742A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их</w:t>
      </w:r>
      <w:r w:rsidR="00A5742A" w:rsidRPr="00A5742A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прав,</w:t>
      </w:r>
      <w:r w:rsidR="00A5742A" w:rsidRPr="00A5742A">
        <w:rPr>
          <w:rFonts w:ascii="Times New Roman" w:hAnsi="Times New Roman" w:cs="Times New Roman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предоставлять</w:t>
      </w:r>
      <w:r w:rsidR="00A5742A" w:rsidRPr="00A5742A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информацию</w:t>
      </w:r>
      <w:r w:rsidR="00A5742A" w:rsidRPr="00A5742A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и</w:t>
      </w:r>
      <w:r w:rsidR="00A5742A" w:rsidRPr="00A5742A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фотоотчет</w:t>
      </w:r>
      <w:r w:rsidR="00A5742A" w:rsidRPr="00A5742A">
        <w:rPr>
          <w:rFonts w:ascii="Times New Roman" w:hAnsi="Times New Roman" w:cs="Times New Roman"/>
          <w:spacing w:val="31"/>
          <w:w w:val="99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о</w:t>
      </w:r>
      <w:r w:rsidR="00A5742A"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мероприятиях,</w:t>
      </w:r>
      <w:r w:rsidR="00A5742A"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проводимых</w:t>
      </w:r>
      <w:r w:rsidR="00A5742A" w:rsidRPr="00A5742A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в</w:t>
      </w:r>
      <w:r w:rsidR="00A5742A" w:rsidRPr="00A5742A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рамках</w:t>
      </w:r>
      <w:r w:rsidR="00A5742A" w:rsidRPr="00A5742A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3"/>
          <w:sz w:val="27"/>
          <w:szCs w:val="27"/>
        </w:rPr>
        <w:t>VII</w:t>
      </w:r>
      <w:r w:rsidR="00D94AB0">
        <w:rPr>
          <w:rFonts w:ascii="Times New Roman" w:hAnsi="Times New Roman" w:cs="Times New Roman"/>
          <w:spacing w:val="3"/>
          <w:sz w:val="27"/>
          <w:szCs w:val="27"/>
          <w:lang w:val="en-US"/>
        </w:rPr>
        <w:t>I</w:t>
      </w:r>
      <w:r w:rsidR="00A5742A" w:rsidRPr="00A5742A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Всероссийской</w:t>
      </w:r>
      <w:r w:rsidR="00A5742A" w:rsidRPr="00A5742A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pacing w:val="-1"/>
          <w:sz w:val="27"/>
          <w:szCs w:val="27"/>
        </w:rPr>
        <w:t>Акции</w:t>
      </w:r>
      <w:r w:rsidR="00A5742A" w:rsidRPr="00A5742A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5742A" w:rsidRPr="00A5742A">
        <w:rPr>
          <w:rFonts w:ascii="Times New Roman" w:hAnsi="Times New Roman" w:cs="Times New Roman"/>
          <w:sz w:val="27"/>
          <w:szCs w:val="27"/>
        </w:rPr>
        <w:t>«Добровольцы</w:t>
      </w:r>
      <w:r w:rsidR="00AA1EA6">
        <w:rPr>
          <w:rFonts w:ascii="Times New Roman" w:hAnsi="Times New Roman" w:cs="Times New Roman"/>
          <w:sz w:val="27"/>
          <w:szCs w:val="27"/>
        </w:rPr>
        <w:t>-</w:t>
      </w:r>
      <w:r w:rsidR="00A5742A" w:rsidRPr="00AA1EA6">
        <w:rPr>
          <w:rFonts w:ascii="Times New Roman" w:hAnsi="Times New Roman" w:cs="Times New Roman"/>
          <w:spacing w:val="-1"/>
          <w:sz w:val="27"/>
          <w:szCs w:val="27"/>
        </w:rPr>
        <w:t>детям»</w:t>
      </w:r>
      <w:r w:rsidR="00A5742A" w:rsidRPr="00AA1EA6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>
        <w:rPr>
          <w:rFonts w:ascii="Times New Roman" w:hAnsi="Times New Roman" w:cs="Times New Roman"/>
          <w:spacing w:val="5"/>
          <w:sz w:val="27"/>
          <w:szCs w:val="27"/>
        </w:rPr>
        <w:t>в</w:t>
      </w:r>
      <w:r w:rsidR="00A5742A" w:rsidRPr="00AA1EA6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5742A" w:rsidRPr="005A16A6">
        <w:rPr>
          <w:rFonts w:ascii="Times New Roman" w:hAnsi="Times New Roman" w:cs="Times New Roman"/>
          <w:spacing w:val="-1"/>
          <w:sz w:val="27"/>
          <w:szCs w:val="27"/>
        </w:rPr>
        <w:t>отдел</w:t>
      </w:r>
      <w:r>
        <w:rPr>
          <w:rFonts w:ascii="Times New Roman" w:hAnsi="Times New Roman" w:cs="Times New Roman"/>
          <w:spacing w:val="-1"/>
          <w:sz w:val="27"/>
          <w:szCs w:val="27"/>
        </w:rPr>
        <w:t xml:space="preserve"> по общим и</w:t>
      </w:r>
      <w:r w:rsidR="00A5742A" w:rsidRPr="00AA1EA6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организационным вопросам</w:t>
      </w:r>
      <w:r w:rsidR="00A5742A" w:rsidRPr="00AA1EA6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z w:val="27"/>
          <w:szCs w:val="27"/>
        </w:rPr>
        <w:t>администрации</w:t>
      </w:r>
      <w:r w:rsidR="00B26567">
        <w:rPr>
          <w:rFonts w:ascii="Times New Roman" w:hAnsi="Times New Roman" w:cs="Times New Roman"/>
          <w:sz w:val="27"/>
          <w:szCs w:val="27"/>
        </w:rPr>
        <w:t xml:space="preserve"> Адыге-Хабльского муниципального района</w:t>
      </w:r>
      <w:r w:rsidR="00A5742A" w:rsidRPr="00AA1EA6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pacing w:val="-1"/>
          <w:sz w:val="27"/>
          <w:szCs w:val="27"/>
        </w:rPr>
        <w:t>для</w:t>
      </w:r>
      <w:r w:rsidR="00A5742A" w:rsidRPr="00AA1EA6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z w:val="27"/>
          <w:szCs w:val="27"/>
        </w:rPr>
        <w:t>размещения</w:t>
      </w:r>
      <w:r w:rsidR="00A5742A" w:rsidRPr="00AA1EA6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pacing w:val="2"/>
          <w:sz w:val="27"/>
          <w:szCs w:val="27"/>
        </w:rPr>
        <w:t>на</w:t>
      </w:r>
      <w:r w:rsidR="00A5742A" w:rsidRPr="00AA1EA6">
        <w:rPr>
          <w:rFonts w:ascii="Times New Roman" w:hAnsi="Times New Roman" w:cs="Times New Roman"/>
          <w:spacing w:val="39"/>
          <w:w w:val="99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pacing w:val="-1"/>
          <w:sz w:val="27"/>
          <w:szCs w:val="27"/>
        </w:rPr>
        <w:t>сайте</w:t>
      </w:r>
      <w:r w:rsidR="00A5742A" w:rsidRPr="00AA1EA6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z w:val="27"/>
          <w:szCs w:val="27"/>
        </w:rPr>
        <w:t>администрации</w:t>
      </w:r>
      <w:r w:rsidR="00A5742A" w:rsidRPr="00AA1EA6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DF28DF">
        <w:rPr>
          <w:rFonts w:ascii="Times New Roman" w:hAnsi="Times New Roman" w:cs="Times New Roman"/>
          <w:sz w:val="27"/>
          <w:szCs w:val="27"/>
        </w:rPr>
        <w:t>Адыге-Хабльского муниципального района</w:t>
      </w:r>
      <w:r w:rsidR="00A5742A" w:rsidRPr="00AA1EA6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z w:val="27"/>
          <w:szCs w:val="27"/>
        </w:rPr>
        <w:t>в</w:t>
      </w:r>
      <w:r w:rsidR="00A5742A" w:rsidRPr="00AA1EA6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z w:val="27"/>
          <w:szCs w:val="27"/>
        </w:rPr>
        <w:t>разделе</w:t>
      </w:r>
      <w:r w:rsidR="00A5742A" w:rsidRPr="00AA1EA6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0F57F0">
        <w:rPr>
          <w:rFonts w:ascii="Times New Roman" w:hAnsi="Times New Roman" w:cs="Times New Roman"/>
          <w:spacing w:val="-11"/>
          <w:sz w:val="27"/>
          <w:szCs w:val="27"/>
        </w:rPr>
        <w:t xml:space="preserve">Управления труда и социальной защиты населения </w:t>
      </w:r>
      <w:r w:rsidR="005A16A6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5742A" w:rsidRPr="00AA1EA6">
        <w:rPr>
          <w:rFonts w:ascii="Times New Roman" w:hAnsi="Times New Roman" w:cs="Times New Roman"/>
          <w:sz w:val="27"/>
          <w:szCs w:val="27"/>
        </w:rPr>
        <w:t>«</w:t>
      </w:r>
      <w:r w:rsidR="00A5742A" w:rsidRPr="000F57F0">
        <w:rPr>
          <w:rFonts w:ascii="Times New Roman" w:hAnsi="Times New Roman" w:cs="Times New Roman"/>
          <w:sz w:val="27"/>
          <w:szCs w:val="27"/>
        </w:rPr>
        <w:t>Добровольцы</w:t>
      </w:r>
      <w:r w:rsidR="00A5742A" w:rsidRPr="000F57F0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5742A" w:rsidRPr="000F57F0">
        <w:rPr>
          <w:rFonts w:ascii="Times New Roman" w:hAnsi="Times New Roman" w:cs="Times New Roman"/>
          <w:spacing w:val="-1"/>
          <w:sz w:val="27"/>
          <w:szCs w:val="27"/>
        </w:rPr>
        <w:t>детям».</w:t>
      </w:r>
    </w:p>
    <w:p w:rsidR="00A5742A" w:rsidRPr="005A16A6" w:rsidRDefault="00A5742A" w:rsidP="00162C15">
      <w:pPr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1" w:lineRule="auto"/>
        <w:ind w:left="0" w:right="29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A16A6">
        <w:rPr>
          <w:rFonts w:ascii="Times New Roman" w:hAnsi="Times New Roman" w:cs="Times New Roman"/>
          <w:sz w:val="27"/>
          <w:szCs w:val="27"/>
        </w:rPr>
        <w:t>Начальнику</w:t>
      </w:r>
      <w:r w:rsidRPr="005A16A6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pacing w:val="-1"/>
          <w:sz w:val="27"/>
          <w:szCs w:val="27"/>
        </w:rPr>
        <w:t>отдела</w:t>
      </w:r>
      <w:r w:rsidRPr="005A16A6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="005A16A6" w:rsidRPr="005A16A6">
        <w:rPr>
          <w:rFonts w:ascii="Times New Roman" w:hAnsi="Times New Roman" w:cs="Times New Roman"/>
          <w:spacing w:val="-1"/>
          <w:sz w:val="27"/>
          <w:szCs w:val="27"/>
        </w:rPr>
        <w:t>по общим и</w:t>
      </w:r>
      <w:r w:rsidR="005A16A6" w:rsidRPr="005A16A6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5A16A6" w:rsidRPr="005A16A6">
        <w:rPr>
          <w:rFonts w:ascii="Times New Roman" w:hAnsi="Times New Roman" w:cs="Times New Roman"/>
          <w:sz w:val="27"/>
          <w:szCs w:val="27"/>
        </w:rPr>
        <w:t>организационным вопросам</w:t>
      </w:r>
      <w:r w:rsidR="005A16A6" w:rsidRPr="005A16A6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5A16A6" w:rsidRPr="005A16A6">
        <w:rPr>
          <w:rFonts w:ascii="Times New Roman" w:hAnsi="Times New Roman" w:cs="Times New Roman"/>
          <w:sz w:val="27"/>
          <w:szCs w:val="27"/>
        </w:rPr>
        <w:t>администрации</w:t>
      </w:r>
      <w:r w:rsidR="005A16A6" w:rsidRPr="005A16A6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496207">
        <w:rPr>
          <w:rFonts w:ascii="Times New Roman" w:hAnsi="Times New Roman" w:cs="Times New Roman"/>
          <w:spacing w:val="13"/>
          <w:sz w:val="27"/>
          <w:szCs w:val="27"/>
        </w:rPr>
        <w:t>Адыге-Хабльского муниципального района</w:t>
      </w:r>
      <w:r w:rsidR="00496207" w:rsidRPr="005A16A6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pacing w:val="-1"/>
          <w:sz w:val="27"/>
          <w:szCs w:val="27"/>
        </w:rPr>
        <w:t>обеспечить</w:t>
      </w:r>
      <w:r w:rsidRPr="005A16A6">
        <w:rPr>
          <w:rFonts w:ascii="Times New Roman" w:hAnsi="Times New Roman" w:cs="Times New Roman"/>
          <w:spacing w:val="77"/>
          <w:w w:val="99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z w:val="27"/>
          <w:szCs w:val="27"/>
        </w:rPr>
        <w:t xml:space="preserve">информационное  </w:t>
      </w:r>
      <w:r w:rsidRPr="005A16A6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z w:val="27"/>
          <w:szCs w:val="27"/>
        </w:rPr>
        <w:t xml:space="preserve">сопровождение  </w:t>
      </w:r>
      <w:r w:rsidRPr="005A16A6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z w:val="27"/>
          <w:szCs w:val="27"/>
        </w:rPr>
        <w:t xml:space="preserve">мероприятий  </w:t>
      </w:r>
      <w:r w:rsidRPr="005A16A6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pacing w:val="1"/>
          <w:sz w:val="27"/>
          <w:szCs w:val="27"/>
        </w:rPr>
        <w:t>VII</w:t>
      </w:r>
      <w:r w:rsidR="00D94AB0" w:rsidRPr="005A16A6">
        <w:rPr>
          <w:rFonts w:ascii="Times New Roman" w:hAnsi="Times New Roman" w:cs="Times New Roman"/>
          <w:spacing w:val="1"/>
          <w:sz w:val="27"/>
          <w:szCs w:val="27"/>
          <w:lang w:val="en-US"/>
        </w:rPr>
        <w:t>I</w:t>
      </w:r>
      <w:r w:rsidRPr="005A16A6">
        <w:rPr>
          <w:rFonts w:ascii="Times New Roman" w:hAnsi="Times New Roman" w:cs="Times New Roman"/>
          <w:sz w:val="27"/>
          <w:szCs w:val="27"/>
        </w:rPr>
        <w:t xml:space="preserve">  </w:t>
      </w:r>
      <w:r w:rsidRPr="005A16A6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z w:val="27"/>
          <w:szCs w:val="27"/>
        </w:rPr>
        <w:t xml:space="preserve">Всероссийской  </w:t>
      </w:r>
      <w:r w:rsidRPr="005A16A6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pacing w:val="-1"/>
          <w:sz w:val="27"/>
          <w:szCs w:val="27"/>
        </w:rPr>
        <w:t>Акции</w:t>
      </w:r>
      <w:r w:rsidR="00644686" w:rsidRPr="005A16A6">
        <w:rPr>
          <w:rFonts w:ascii="Times New Roman" w:hAnsi="Times New Roman" w:cs="Times New Roman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pacing w:val="-1"/>
          <w:sz w:val="27"/>
          <w:szCs w:val="27"/>
        </w:rPr>
        <w:t>«Добровольцы</w:t>
      </w:r>
      <w:r w:rsidRPr="005A16A6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z w:val="27"/>
          <w:szCs w:val="27"/>
        </w:rPr>
        <w:t>–</w:t>
      </w:r>
      <w:r w:rsidRPr="005A16A6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5A16A6">
        <w:rPr>
          <w:rFonts w:ascii="Times New Roman" w:hAnsi="Times New Roman" w:cs="Times New Roman"/>
          <w:spacing w:val="-1"/>
          <w:sz w:val="27"/>
          <w:szCs w:val="27"/>
        </w:rPr>
        <w:t>детям».</w:t>
      </w:r>
    </w:p>
    <w:p w:rsidR="00A5742A" w:rsidRPr="00A5742A" w:rsidRDefault="00A5742A" w:rsidP="00162C15">
      <w:pPr>
        <w:numPr>
          <w:ilvl w:val="1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0" w:right="284"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Разместить</w:t>
      </w:r>
      <w:r w:rsidRPr="00A5742A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настоящее</w:t>
      </w:r>
      <w:r w:rsidRPr="00A5742A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постановление</w:t>
      </w:r>
      <w:r w:rsidRPr="00A5742A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на</w:t>
      </w:r>
      <w:r w:rsidRPr="00A5742A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сайте</w:t>
      </w:r>
      <w:r w:rsidRPr="00A5742A">
        <w:rPr>
          <w:rFonts w:ascii="Times New Roman" w:hAnsi="Times New Roman" w:cs="Times New Roman"/>
          <w:spacing w:val="4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администрации</w:t>
      </w:r>
      <w:r w:rsidRPr="00A5742A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proofErr w:type="spellStart"/>
      <w:r w:rsidR="00D94AB0">
        <w:rPr>
          <w:rFonts w:ascii="Times New Roman" w:hAnsi="Times New Roman" w:cs="Times New Roman"/>
          <w:spacing w:val="26"/>
          <w:sz w:val="27"/>
          <w:szCs w:val="27"/>
        </w:rPr>
        <w:t>Адыге-Хабль</w:t>
      </w:r>
      <w:r w:rsidRPr="00A5742A">
        <w:rPr>
          <w:rFonts w:ascii="Times New Roman" w:hAnsi="Times New Roman" w:cs="Times New Roman"/>
          <w:sz w:val="27"/>
          <w:szCs w:val="27"/>
        </w:rPr>
        <w:t>ского</w:t>
      </w:r>
      <w:proofErr w:type="spellEnd"/>
      <w:r w:rsidRPr="00A5742A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муниципального</w:t>
      </w:r>
      <w:r w:rsidRPr="00A5742A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района</w:t>
      </w:r>
      <w:r w:rsidRPr="00A5742A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сети</w:t>
      </w:r>
      <w:r w:rsidRPr="00A5742A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«Интернет»</w:t>
      </w:r>
      <w:r w:rsidRPr="00A5742A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D94AB0">
        <w:rPr>
          <w:rFonts w:ascii="Times New Roman" w:hAnsi="Times New Roman" w:cs="Times New Roman"/>
          <w:spacing w:val="-6"/>
          <w:sz w:val="27"/>
          <w:szCs w:val="27"/>
        </w:rPr>
        <w:t>(</w:t>
      </w:r>
      <w:r w:rsidR="00D94AB0">
        <w:rPr>
          <w:rFonts w:ascii="Times New Roman" w:hAnsi="Times New Roman" w:cs="Times New Roman"/>
          <w:spacing w:val="-6"/>
          <w:sz w:val="27"/>
          <w:szCs w:val="27"/>
          <w:lang w:val="en-US"/>
        </w:rPr>
        <w:t>http</w:t>
      </w:r>
      <w:r w:rsidR="00D94AB0">
        <w:rPr>
          <w:rFonts w:ascii="Times New Roman" w:hAnsi="Times New Roman" w:cs="Times New Roman"/>
          <w:spacing w:val="-6"/>
          <w:sz w:val="27"/>
          <w:szCs w:val="27"/>
        </w:rPr>
        <w:t>:</w:t>
      </w:r>
      <w:r w:rsidR="00D94AB0" w:rsidRPr="00D94AB0">
        <w:rPr>
          <w:rFonts w:ascii="Times New Roman" w:hAnsi="Times New Roman" w:cs="Times New Roman"/>
          <w:spacing w:val="-6"/>
          <w:sz w:val="27"/>
          <w:szCs w:val="27"/>
        </w:rPr>
        <w:t>//</w:t>
      </w:r>
      <w:r w:rsidR="00D94AB0">
        <w:rPr>
          <w:rFonts w:ascii="Times New Roman" w:hAnsi="Times New Roman" w:cs="Times New Roman"/>
          <w:spacing w:val="-6"/>
          <w:sz w:val="27"/>
          <w:szCs w:val="27"/>
          <w:lang w:val="en-US"/>
        </w:rPr>
        <w:t>a</w:t>
      </w:r>
      <w:r w:rsidR="00D94AB0" w:rsidRPr="00D94AB0">
        <w:rPr>
          <w:rFonts w:ascii="Times New Roman" w:hAnsi="Times New Roman" w:cs="Times New Roman"/>
          <w:spacing w:val="-6"/>
          <w:sz w:val="27"/>
          <w:szCs w:val="27"/>
        </w:rPr>
        <w:t>-</w:t>
      </w:r>
      <w:proofErr w:type="spellStart"/>
      <w:r w:rsidR="00D94AB0">
        <w:rPr>
          <w:rFonts w:ascii="Times New Roman" w:hAnsi="Times New Roman" w:cs="Times New Roman"/>
          <w:spacing w:val="-6"/>
          <w:sz w:val="27"/>
          <w:szCs w:val="27"/>
          <w:lang w:val="en-US"/>
        </w:rPr>
        <w:t>hmr</w:t>
      </w:r>
      <w:proofErr w:type="spellEnd"/>
      <w:r w:rsidR="00D94AB0" w:rsidRPr="00D94AB0">
        <w:rPr>
          <w:rFonts w:ascii="Times New Roman" w:hAnsi="Times New Roman" w:cs="Times New Roman"/>
          <w:spacing w:val="-6"/>
          <w:sz w:val="27"/>
          <w:szCs w:val="27"/>
        </w:rPr>
        <w:t>.</w:t>
      </w:r>
      <w:proofErr w:type="spellStart"/>
      <w:r w:rsidR="00D94AB0">
        <w:rPr>
          <w:rFonts w:ascii="Times New Roman" w:hAnsi="Times New Roman" w:cs="Times New Roman"/>
          <w:spacing w:val="-6"/>
          <w:sz w:val="27"/>
          <w:szCs w:val="27"/>
          <w:lang w:val="en-US"/>
        </w:rPr>
        <w:t>ru</w:t>
      </w:r>
      <w:proofErr w:type="spellEnd"/>
      <w:r w:rsidR="00D94AB0" w:rsidRPr="00D94AB0">
        <w:rPr>
          <w:rFonts w:ascii="Times New Roman" w:hAnsi="Times New Roman" w:cs="Times New Roman"/>
          <w:spacing w:val="-6"/>
          <w:sz w:val="27"/>
          <w:szCs w:val="27"/>
        </w:rPr>
        <w:t>).</w:t>
      </w:r>
    </w:p>
    <w:p w:rsidR="00A5742A" w:rsidRPr="00A5742A" w:rsidRDefault="00A5742A" w:rsidP="00162C15">
      <w:pPr>
        <w:numPr>
          <w:ilvl w:val="1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1" w:lineRule="auto"/>
        <w:ind w:right="294" w:firstLine="308"/>
        <w:jc w:val="both"/>
        <w:rPr>
          <w:rFonts w:ascii="Times New Roman" w:hAnsi="Times New Roman" w:cs="Times New Roman"/>
          <w:sz w:val="27"/>
          <w:szCs w:val="27"/>
        </w:rPr>
      </w:pPr>
      <w:r w:rsidRPr="00A5742A">
        <w:rPr>
          <w:rFonts w:ascii="Times New Roman" w:hAnsi="Times New Roman" w:cs="Times New Roman"/>
          <w:spacing w:val="-1"/>
          <w:sz w:val="27"/>
          <w:szCs w:val="27"/>
        </w:rPr>
        <w:t>Опубликовать</w:t>
      </w:r>
      <w:r w:rsidRPr="00A5742A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настоящее</w:t>
      </w:r>
      <w:r w:rsidRPr="00A5742A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постановление</w:t>
      </w:r>
      <w:r w:rsidRPr="00A5742A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в</w:t>
      </w:r>
      <w:r w:rsidRPr="00A5742A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газете</w:t>
      </w:r>
      <w:r w:rsidRPr="00A5742A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Pr="00A5742A">
        <w:rPr>
          <w:rFonts w:ascii="Times New Roman" w:hAnsi="Times New Roman" w:cs="Times New Roman"/>
          <w:sz w:val="27"/>
          <w:szCs w:val="27"/>
        </w:rPr>
        <w:t>«</w:t>
      </w:r>
      <w:r w:rsidR="00D94AB0">
        <w:rPr>
          <w:rFonts w:ascii="Times New Roman" w:hAnsi="Times New Roman" w:cs="Times New Roman"/>
          <w:sz w:val="27"/>
          <w:szCs w:val="27"/>
        </w:rPr>
        <w:t>Вести района</w:t>
      </w:r>
      <w:r w:rsidRPr="00A5742A">
        <w:rPr>
          <w:rFonts w:ascii="Times New Roman" w:hAnsi="Times New Roman" w:cs="Times New Roman"/>
          <w:spacing w:val="-1"/>
          <w:sz w:val="27"/>
          <w:szCs w:val="27"/>
        </w:rPr>
        <w:t>».</w:t>
      </w:r>
    </w:p>
    <w:p w:rsidR="00A5742A" w:rsidRPr="00644686" w:rsidRDefault="00644686" w:rsidP="00162C15">
      <w:pPr>
        <w:pStyle w:val="a4"/>
        <w:numPr>
          <w:ilvl w:val="1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39" w:lineRule="auto"/>
        <w:ind w:left="0" w:right="292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5742A" w:rsidRPr="00644686">
        <w:rPr>
          <w:rFonts w:ascii="Times New Roman" w:hAnsi="Times New Roman" w:cs="Times New Roman"/>
          <w:spacing w:val="-1"/>
          <w:sz w:val="27"/>
          <w:szCs w:val="27"/>
        </w:rPr>
        <w:t>Контроль</w:t>
      </w:r>
      <w:r w:rsidR="00A5742A" w:rsidRPr="00644686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A5742A" w:rsidRPr="00644686">
        <w:rPr>
          <w:rFonts w:ascii="Times New Roman" w:hAnsi="Times New Roman" w:cs="Times New Roman"/>
          <w:sz w:val="27"/>
          <w:szCs w:val="27"/>
        </w:rPr>
        <w:t>за</w:t>
      </w:r>
      <w:r w:rsidR="00A5742A" w:rsidRPr="00644686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DF28DF">
        <w:rPr>
          <w:rFonts w:ascii="Times New Roman" w:hAnsi="Times New Roman" w:cs="Times New Roman"/>
          <w:spacing w:val="12"/>
          <w:sz w:val="27"/>
          <w:szCs w:val="27"/>
        </w:rPr>
        <w:t>ис</w:t>
      </w:r>
      <w:r w:rsidR="00A5742A" w:rsidRPr="00644686">
        <w:rPr>
          <w:rFonts w:ascii="Times New Roman" w:hAnsi="Times New Roman" w:cs="Times New Roman"/>
          <w:spacing w:val="-1"/>
          <w:sz w:val="27"/>
          <w:szCs w:val="27"/>
        </w:rPr>
        <w:t>полнением</w:t>
      </w:r>
      <w:r w:rsidR="00A5742A" w:rsidRPr="00644686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5742A" w:rsidRPr="00644686">
        <w:rPr>
          <w:rFonts w:ascii="Times New Roman" w:hAnsi="Times New Roman" w:cs="Times New Roman"/>
          <w:sz w:val="27"/>
          <w:szCs w:val="27"/>
        </w:rPr>
        <w:t>настоящего</w:t>
      </w:r>
      <w:r w:rsidR="00A5742A" w:rsidRPr="00644686">
        <w:rPr>
          <w:rFonts w:ascii="Times New Roman" w:hAnsi="Times New Roman" w:cs="Times New Roman"/>
          <w:spacing w:val="17"/>
          <w:sz w:val="27"/>
          <w:szCs w:val="27"/>
        </w:rPr>
        <w:t xml:space="preserve"> </w:t>
      </w:r>
      <w:r w:rsidR="00A5742A" w:rsidRPr="00644686">
        <w:rPr>
          <w:rFonts w:ascii="Times New Roman" w:hAnsi="Times New Roman" w:cs="Times New Roman"/>
          <w:spacing w:val="-1"/>
          <w:sz w:val="27"/>
          <w:szCs w:val="27"/>
        </w:rPr>
        <w:t>постановлени</w:t>
      </w:r>
      <w:r w:rsidR="00C9725A">
        <w:rPr>
          <w:rFonts w:ascii="Times New Roman" w:hAnsi="Times New Roman" w:cs="Times New Roman"/>
          <w:spacing w:val="-1"/>
          <w:sz w:val="27"/>
          <w:szCs w:val="27"/>
        </w:rPr>
        <w:t>я оставляю за собой</w:t>
      </w:r>
      <w:proofErr w:type="gramStart"/>
      <w:r w:rsidR="00A5742A" w:rsidRPr="00644686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5742A" w:rsidRPr="00644686">
        <w:rPr>
          <w:rFonts w:ascii="Times New Roman" w:hAnsi="Times New Roman" w:cs="Times New Roman"/>
          <w:spacing w:val="-1"/>
          <w:sz w:val="27"/>
          <w:szCs w:val="27"/>
        </w:rPr>
        <w:t>.</w:t>
      </w:r>
      <w:proofErr w:type="gramEnd"/>
    </w:p>
    <w:p w:rsidR="005C1ED0" w:rsidRPr="005C1ED0" w:rsidRDefault="005C1ED0" w:rsidP="005C1ED0">
      <w:pPr>
        <w:tabs>
          <w:tab w:val="left" w:pos="1254"/>
        </w:tabs>
        <w:kinsoku w:val="0"/>
        <w:overflowPunct w:val="0"/>
        <w:autoSpaceDE w:val="0"/>
        <w:autoSpaceDN w:val="0"/>
        <w:adjustRightInd w:val="0"/>
        <w:spacing w:after="0" w:line="239" w:lineRule="auto"/>
        <w:ind w:left="115" w:right="292"/>
        <w:jc w:val="both"/>
        <w:rPr>
          <w:rFonts w:ascii="Times New Roman" w:hAnsi="Times New Roman" w:cs="Times New Roman"/>
          <w:sz w:val="27"/>
          <w:szCs w:val="27"/>
        </w:rPr>
      </w:pPr>
    </w:p>
    <w:p w:rsidR="00A5742A" w:rsidRPr="00A5742A" w:rsidRDefault="00A5742A" w:rsidP="00A5742A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Ind w:w="-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0"/>
        <w:gridCol w:w="3659"/>
      </w:tblGrid>
      <w:tr w:rsidR="00A5742A" w:rsidRPr="00A5742A" w:rsidTr="00DF28DF">
        <w:trPr>
          <w:trHeight w:hRule="exact" w:val="1626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F28DF" w:rsidRDefault="00DF28DF" w:rsidP="00DF28DF">
            <w:pPr>
              <w:kinsoku w:val="0"/>
              <w:overflowPunct w:val="0"/>
              <w:autoSpaceDE w:val="0"/>
              <w:autoSpaceDN w:val="0"/>
              <w:adjustRightInd w:val="0"/>
              <w:spacing w:before="24" w:after="0" w:line="240" w:lineRule="auto"/>
              <w:ind w:left="230" w:right="2765"/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</w:pPr>
          </w:p>
          <w:p w:rsidR="00DF28DF" w:rsidRDefault="00DF28DF" w:rsidP="00DF28DF">
            <w:pPr>
              <w:kinsoku w:val="0"/>
              <w:overflowPunct w:val="0"/>
              <w:autoSpaceDE w:val="0"/>
              <w:autoSpaceDN w:val="0"/>
              <w:adjustRightInd w:val="0"/>
              <w:spacing w:before="24" w:after="0" w:line="240" w:lineRule="auto"/>
              <w:ind w:left="230" w:right="2765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 xml:space="preserve"> г</w:t>
            </w:r>
            <w:r w:rsidR="00A5742A" w:rsidRPr="005D08F5"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лав</w:t>
            </w:r>
            <w:r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 xml:space="preserve">ы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администрации</w:t>
            </w:r>
          </w:p>
          <w:p w:rsidR="00A5742A" w:rsidRPr="005D08F5" w:rsidRDefault="005C1ED0" w:rsidP="00DF28DF">
            <w:pPr>
              <w:kinsoku w:val="0"/>
              <w:overflowPunct w:val="0"/>
              <w:autoSpaceDE w:val="0"/>
              <w:autoSpaceDN w:val="0"/>
              <w:adjustRightInd w:val="0"/>
              <w:spacing w:before="24" w:after="0" w:line="240" w:lineRule="auto"/>
              <w:ind w:left="230" w:right="2765"/>
              <w:rPr>
                <w:rFonts w:ascii="Times New Roman" w:hAnsi="Times New Roman" w:cs="Times New Roman"/>
                <w:sz w:val="24"/>
                <w:szCs w:val="24"/>
              </w:rPr>
            </w:pPr>
            <w:r w:rsidRPr="005D08F5">
              <w:rPr>
                <w:rFonts w:ascii="Times New Roman" w:hAnsi="Times New Roman" w:cs="Times New Roman"/>
                <w:sz w:val="27"/>
                <w:szCs w:val="27"/>
              </w:rPr>
              <w:t xml:space="preserve">Адыге-Хабльского </w:t>
            </w:r>
            <w:r w:rsidR="00A5742A" w:rsidRPr="005D08F5"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муниципального</w:t>
            </w:r>
            <w:r w:rsidR="00A5742A" w:rsidRPr="005D08F5">
              <w:rPr>
                <w:rFonts w:ascii="Times New Roman" w:hAnsi="Times New Roman" w:cs="Times New Roman"/>
                <w:bCs/>
                <w:spacing w:val="-31"/>
                <w:sz w:val="27"/>
                <w:szCs w:val="27"/>
              </w:rPr>
              <w:t xml:space="preserve"> </w:t>
            </w:r>
            <w:r w:rsidR="00A5742A" w:rsidRPr="005D08F5">
              <w:rPr>
                <w:rFonts w:ascii="Times New Roman" w:hAnsi="Times New Roman" w:cs="Times New Roman"/>
                <w:bCs/>
                <w:sz w:val="27"/>
                <w:szCs w:val="27"/>
              </w:rPr>
              <w:t>района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8F5" w:rsidRDefault="005D08F5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8DF" w:rsidRDefault="00DF28DF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7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F28DF" w:rsidRDefault="00DF28DF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7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5742A" w:rsidRPr="00DF28DF" w:rsidRDefault="00DF28DF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78"/>
              <w:rPr>
                <w:rFonts w:ascii="Times New Roman" w:hAnsi="Times New Roman" w:cs="Times New Roman"/>
                <w:sz w:val="27"/>
                <w:szCs w:val="27"/>
              </w:rPr>
            </w:pPr>
            <w:r w:rsidRPr="00DF28DF">
              <w:rPr>
                <w:rFonts w:ascii="Times New Roman" w:hAnsi="Times New Roman" w:cs="Times New Roman"/>
                <w:sz w:val="27"/>
                <w:szCs w:val="27"/>
              </w:rPr>
              <w:t>А.М.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F28DF">
              <w:rPr>
                <w:rFonts w:ascii="Times New Roman" w:hAnsi="Times New Roman" w:cs="Times New Roman"/>
                <w:sz w:val="27"/>
                <w:szCs w:val="27"/>
              </w:rPr>
              <w:t>Кужев</w:t>
            </w:r>
            <w:proofErr w:type="spellEnd"/>
          </w:p>
        </w:tc>
      </w:tr>
      <w:tr w:rsidR="00A5742A" w:rsidRPr="00A5742A" w:rsidTr="00DF28DF">
        <w:trPr>
          <w:trHeight w:hRule="exact" w:val="1234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42" w:after="0" w:line="237" w:lineRule="auto"/>
              <w:ind w:left="230" w:right="3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56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42A" w:rsidRPr="00A5742A" w:rsidTr="00DF28DF">
        <w:trPr>
          <w:trHeight w:hRule="exact" w:val="62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39"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39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42A" w:rsidRPr="00A5742A" w:rsidTr="00DF28DF">
        <w:trPr>
          <w:trHeight w:hRule="exact" w:val="6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39"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39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42A" w:rsidRPr="00A5742A" w:rsidTr="00DF28DF">
        <w:trPr>
          <w:trHeight w:hRule="exact" w:val="931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309" w:lineRule="exact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50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42A" w:rsidRPr="00A5742A" w:rsidTr="00DF28DF">
        <w:trPr>
          <w:trHeight w:hRule="exact" w:val="936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308" w:lineRule="exact"/>
              <w:ind w:left="230" w:right="3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50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42A" w:rsidRPr="00A5742A" w:rsidTr="00DF28DF">
        <w:trPr>
          <w:trHeight w:hRule="exact" w:val="1433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1" w:lineRule="auto"/>
              <w:ind w:left="230" w:right="22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5D08F5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AB0" w:rsidRPr="005D08F5" w:rsidRDefault="00D94AB0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AB0" w:rsidRDefault="00D94AB0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6EA" w:rsidRDefault="007216E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6EA" w:rsidRDefault="007216E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6EA" w:rsidRPr="005D08F5" w:rsidRDefault="007216E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AB0" w:rsidRPr="005D08F5" w:rsidRDefault="00D94AB0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AB0" w:rsidRPr="005D08F5" w:rsidRDefault="00D94AB0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72" w:after="0" w:line="240" w:lineRule="auto"/>
              <w:ind w:left="17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742A" w:rsidRDefault="00A5742A" w:rsidP="00A5742A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64750" w:rsidRDefault="00564750" w:rsidP="004D71BE">
      <w:pPr>
        <w:kinsoku w:val="0"/>
        <w:overflowPunct w:val="0"/>
        <w:autoSpaceDE w:val="0"/>
        <w:autoSpaceDN w:val="0"/>
        <w:adjustRightInd w:val="0"/>
        <w:spacing w:before="25" w:after="0" w:line="239" w:lineRule="auto"/>
        <w:ind w:right="660"/>
        <w:rPr>
          <w:rFonts w:ascii="Times New Roman" w:hAnsi="Times New Roman" w:cs="Times New Roman"/>
          <w:sz w:val="20"/>
          <w:szCs w:val="20"/>
        </w:rPr>
      </w:pPr>
    </w:p>
    <w:p w:rsidR="00C9725A" w:rsidRDefault="00C9725A" w:rsidP="004D71BE">
      <w:pPr>
        <w:kinsoku w:val="0"/>
        <w:overflowPunct w:val="0"/>
        <w:autoSpaceDE w:val="0"/>
        <w:autoSpaceDN w:val="0"/>
        <w:adjustRightInd w:val="0"/>
        <w:spacing w:before="25" w:after="0" w:line="239" w:lineRule="auto"/>
        <w:ind w:right="660"/>
        <w:rPr>
          <w:rFonts w:ascii="Times New Roman" w:hAnsi="Times New Roman" w:cs="Times New Roman"/>
          <w:sz w:val="20"/>
          <w:szCs w:val="20"/>
        </w:rPr>
      </w:pPr>
    </w:p>
    <w:p w:rsidR="00C9725A" w:rsidRDefault="00C9725A" w:rsidP="004D71BE">
      <w:pPr>
        <w:kinsoku w:val="0"/>
        <w:overflowPunct w:val="0"/>
        <w:autoSpaceDE w:val="0"/>
        <w:autoSpaceDN w:val="0"/>
        <w:adjustRightInd w:val="0"/>
        <w:spacing w:before="25" w:after="0" w:line="239" w:lineRule="auto"/>
        <w:ind w:right="660"/>
        <w:rPr>
          <w:rFonts w:ascii="Times New Roman" w:hAnsi="Times New Roman" w:cs="Times New Roman"/>
          <w:sz w:val="20"/>
          <w:szCs w:val="20"/>
        </w:rPr>
      </w:pPr>
    </w:p>
    <w:p w:rsidR="00C9725A" w:rsidRDefault="00C9725A" w:rsidP="004D71BE">
      <w:pPr>
        <w:kinsoku w:val="0"/>
        <w:overflowPunct w:val="0"/>
        <w:autoSpaceDE w:val="0"/>
        <w:autoSpaceDN w:val="0"/>
        <w:adjustRightInd w:val="0"/>
        <w:spacing w:before="25" w:after="0" w:line="239" w:lineRule="auto"/>
        <w:ind w:right="660"/>
        <w:rPr>
          <w:rFonts w:ascii="Times New Roman" w:hAnsi="Times New Roman" w:cs="Times New Roman"/>
          <w:sz w:val="20"/>
          <w:szCs w:val="20"/>
        </w:rPr>
      </w:pPr>
    </w:p>
    <w:p w:rsidR="004D71BE" w:rsidRDefault="004D71BE" w:rsidP="004D71BE">
      <w:pPr>
        <w:kinsoku w:val="0"/>
        <w:overflowPunct w:val="0"/>
        <w:autoSpaceDE w:val="0"/>
        <w:autoSpaceDN w:val="0"/>
        <w:adjustRightInd w:val="0"/>
        <w:spacing w:before="25" w:after="0" w:line="239" w:lineRule="auto"/>
        <w:ind w:right="660"/>
        <w:rPr>
          <w:rFonts w:ascii="Times New Roman" w:hAnsi="Times New Roman" w:cs="Times New Roman"/>
          <w:spacing w:val="-1"/>
          <w:sz w:val="27"/>
          <w:szCs w:val="27"/>
        </w:rPr>
      </w:pPr>
    </w:p>
    <w:p w:rsidR="00493C64" w:rsidRDefault="00493C64" w:rsidP="00564750">
      <w:pPr>
        <w:spacing w:after="0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</w:t>
      </w:r>
      <w:r w:rsidR="00A5742A" w:rsidRPr="00493C64">
        <w:rPr>
          <w:rFonts w:ascii="Times New Roman" w:hAnsi="Times New Roman" w:cs="Times New Roman"/>
        </w:rPr>
        <w:t>Приложение</w:t>
      </w:r>
      <w:r w:rsidR="00A5742A" w:rsidRPr="00493C64">
        <w:rPr>
          <w:rFonts w:ascii="Times New Roman" w:hAnsi="Times New Roman" w:cs="Times New Roman"/>
          <w:spacing w:val="-12"/>
        </w:rPr>
        <w:t xml:space="preserve"> </w:t>
      </w:r>
      <w:r w:rsidR="00A5742A" w:rsidRPr="00493C64">
        <w:rPr>
          <w:rFonts w:ascii="Times New Roman" w:hAnsi="Times New Roman" w:cs="Times New Roman"/>
        </w:rPr>
        <w:t>2</w:t>
      </w:r>
      <w:r w:rsidR="00A5742A" w:rsidRPr="00493C64">
        <w:rPr>
          <w:rFonts w:ascii="Times New Roman" w:hAnsi="Times New Roman" w:cs="Times New Roman"/>
          <w:spacing w:val="-8"/>
        </w:rPr>
        <w:t xml:space="preserve"> </w:t>
      </w:r>
    </w:p>
    <w:p w:rsidR="00493C64" w:rsidRDefault="00493C64" w:rsidP="00564750">
      <w:pPr>
        <w:spacing w:after="0"/>
        <w:rPr>
          <w:rFonts w:ascii="Times New Roman" w:hAnsi="Times New Roman" w:cs="Times New Roman"/>
          <w:spacing w:val="-42"/>
        </w:rPr>
      </w:pPr>
      <w:r>
        <w:rPr>
          <w:rFonts w:ascii="Times New Roman" w:hAnsi="Times New Roman" w:cs="Times New Roman"/>
          <w:spacing w:val="-8"/>
        </w:rPr>
        <w:t xml:space="preserve">                                                                                                                                        </w:t>
      </w:r>
      <w:r w:rsidR="00A5742A" w:rsidRPr="00493C64">
        <w:rPr>
          <w:rFonts w:ascii="Times New Roman" w:hAnsi="Times New Roman" w:cs="Times New Roman"/>
        </w:rPr>
        <w:t>к</w:t>
      </w:r>
      <w:r w:rsidR="00A5742A" w:rsidRPr="00493C64">
        <w:rPr>
          <w:rFonts w:ascii="Times New Roman" w:hAnsi="Times New Roman" w:cs="Times New Roman"/>
          <w:spacing w:val="-14"/>
        </w:rPr>
        <w:t xml:space="preserve"> </w:t>
      </w:r>
      <w:r w:rsidR="00A5742A" w:rsidRPr="00493C64">
        <w:rPr>
          <w:rFonts w:ascii="Times New Roman" w:hAnsi="Times New Roman" w:cs="Times New Roman"/>
        </w:rPr>
        <w:t>постановлению</w:t>
      </w:r>
      <w:r w:rsidR="00A5742A" w:rsidRPr="00493C64">
        <w:rPr>
          <w:rFonts w:ascii="Times New Roman" w:hAnsi="Times New Roman" w:cs="Times New Roman"/>
          <w:spacing w:val="41"/>
          <w:w w:val="99"/>
        </w:rPr>
        <w:t xml:space="preserve"> </w:t>
      </w:r>
      <w:r w:rsidR="005C1ED0" w:rsidRPr="00493C64">
        <w:rPr>
          <w:rFonts w:ascii="Times New Roman" w:hAnsi="Times New Roman" w:cs="Times New Roman"/>
        </w:rPr>
        <w:t>ад</w:t>
      </w:r>
      <w:r w:rsidR="00A5742A" w:rsidRPr="00493C64">
        <w:rPr>
          <w:rFonts w:ascii="Times New Roman" w:hAnsi="Times New Roman" w:cs="Times New Roman"/>
        </w:rPr>
        <w:t>министрации</w:t>
      </w:r>
      <w:r w:rsidR="00A5742A" w:rsidRPr="00493C64">
        <w:rPr>
          <w:rFonts w:ascii="Times New Roman" w:hAnsi="Times New Roman" w:cs="Times New Roman"/>
          <w:spacing w:val="-42"/>
        </w:rPr>
        <w:t xml:space="preserve"> </w:t>
      </w:r>
      <w:r w:rsidR="00D94AB0" w:rsidRPr="00493C64">
        <w:rPr>
          <w:rFonts w:ascii="Times New Roman" w:hAnsi="Times New Roman" w:cs="Times New Roman"/>
          <w:spacing w:val="-42"/>
        </w:rPr>
        <w:t xml:space="preserve"> </w:t>
      </w:r>
      <w:r>
        <w:rPr>
          <w:rFonts w:ascii="Times New Roman" w:hAnsi="Times New Roman" w:cs="Times New Roman"/>
          <w:spacing w:val="-42"/>
        </w:rPr>
        <w:t xml:space="preserve">                </w:t>
      </w:r>
    </w:p>
    <w:p w:rsidR="00A5742A" w:rsidRPr="00493C64" w:rsidRDefault="00493C64" w:rsidP="0056475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  д    ы    г  е  -  Х  а   б  ль  с    </w:t>
      </w:r>
      <w:proofErr w:type="gramStart"/>
      <w:r>
        <w:rPr>
          <w:rFonts w:ascii="Times New Roman" w:hAnsi="Times New Roman" w:cs="Times New Roman"/>
          <w:spacing w:val="-42"/>
        </w:rPr>
        <w:t>к</w:t>
      </w:r>
      <w:proofErr w:type="gramEnd"/>
      <w:r>
        <w:rPr>
          <w:rFonts w:ascii="Times New Roman" w:hAnsi="Times New Roman" w:cs="Times New Roman"/>
          <w:spacing w:val="-42"/>
        </w:rPr>
        <w:t xml:space="preserve">   о    г  о  </w:t>
      </w:r>
      <w:r w:rsidR="00A5742A" w:rsidRPr="00493C64">
        <w:rPr>
          <w:rFonts w:ascii="Times New Roman" w:hAnsi="Times New Roman" w:cs="Times New Roman"/>
          <w:spacing w:val="35"/>
          <w:w w:val="99"/>
        </w:rPr>
        <w:t xml:space="preserve"> </w:t>
      </w:r>
      <w:r w:rsidR="00A5742A" w:rsidRPr="00493C64">
        <w:rPr>
          <w:rFonts w:ascii="Times New Roman" w:hAnsi="Times New Roman" w:cs="Times New Roman"/>
        </w:rPr>
        <w:t>муниципального</w:t>
      </w:r>
      <w:r w:rsidR="00A5742A" w:rsidRPr="00493C64">
        <w:rPr>
          <w:rFonts w:ascii="Times New Roman" w:hAnsi="Times New Roman" w:cs="Times New Roman"/>
          <w:spacing w:val="-29"/>
        </w:rPr>
        <w:t xml:space="preserve"> </w:t>
      </w:r>
      <w:r w:rsidR="00A5742A" w:rsidRPr="00493C64">
        <w:rPr>
          <w:rFonts w:ascii="Times New Roman" w:hAnsi="Times New Roman" w:cs="Times New Roman"/>
        </w:rPr>
        <w:t>района</w:t>
      </w:r>
    </w:p>
    <w:p w:rsidR="00A5742A" w:rsidRPr="00522ABE" w:rsidRDefault="00175FB7" w:rsidP="00564750">
      <w:pPr>
        <w:tabs>
          <w:tab w:val="left" w:pos="618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от 30.04.</w:t>
      </w:r>
      <w:r w:rsidR="00493C64">
        <w:rPr>
          <w:rFonts w:ascii="Times New Roman" w:hAnsi="Times New Roman" w:cs="Times New Roman"/>
          <w:sz w:val="20"/>
          <w:szCs w:val="20"/>
        </w:rPr>
        <w:t xml:space="preserve">2019 г. № </w:t>
      </w:r>
      <w:r>
        <w:rPr>
          <w:rFonts w:ascii="Times New Roman" w:hAnsi="Times New Roman" w:cs="Times New Roman"/>
          <w:sz w:val="20"/>
          <w:szCs w:val="20"/>
        </w:rPr>
        <w:t>277</w:t>
      </w:r>
    </w:p>
    <w:p w:rsidR="00A5742A" w:rsidRPr="00A5742A" w:rsidRDefault="00A5742A" w:rsidP="00564750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5072"/>
        <w:rPr>
          <w:rFonts w:ascii="Times New Roman" w:hAnsi="Times New Roman" w:cs="Times New Roman"/>
          <w:sz w:val="2"/>
          <w:szCs w:val="2"/>
        </w:rPr>
      </w:pPr>
    </w:p>
    <w:p w:rsidR="00A5742A" w:rsidRPr="00A5742A" w:rsidRDefault="00A5742A" w:rsidP="00564750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42A" w:rsidRPr="007216EA" w:rsidRDefault="00A5742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5742A" w:rsidRPr="007216EA" w:rsidRDefault="00A5742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оргкомитета</w:t>
      </w:r>
      <w:r w:rsidRPr="007216EA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по</w:t>
      </w:r>
      <w:r w:rsidRPr="007216EA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7216EA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VII</w:t>
      </w:r>
      <w:r w:rsidR="00D94AB0" w:rsidRPr="007216E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216EA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7216EA" w:rsidRPr="007216EA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Акции</w:t>
      </w:r>
    </w:p>
    <w:p w:rsidR="00A5742A" w:rsidRDefault="00A5742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EA">
        <w:rPr>
          <w:rFonts w:ascii="Times New Roman" w:hAnsi="Times New Roman" w:cs="Times New Roman"/>
          <w:b/>
          <w:sz w:val="28"/>
          <w:szCs w:val="28"/>
        </w:rPr>
        <w:t>«Добровольцы</w:t>
      </w:r>
      <w:r w:rsidRPr="007216E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–</w:t>
      </w:r>
      <w:r w:rsidRPr="007216E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детям»</w:t>
      </w:r>
      <w:r w:rsidRPr="007216EA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под</w:t>
      </w:r>
      <w:r w:rsidRPr="007216EA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девизом</w:t>
      </w:r>
      <w:r w:rsidRPr="007216EA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«Добровольцы</w:t>
      </w:r>
      <w:r w:rsidRPr="007216EA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в</w:t>
      </w:r>
      <w:r w:rsidRPr="007216EA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7216EA">
        <w:rPr>
          <w:rFonts w:ascii="Times New Roman" w:hAnsi="Times New Roman" w:cs="Times New Roman"/>
          <w:b/>
          <w:sz w:val="28"/>
          <w:szCs w:val="28"/>
        </w:rPr>
        <w:t>поддержку</w:t>
      </w:r>
      <w:r w:rsidRPr="007216EA">
        <w:rPr>
          <w:rFonts w:ascii="Times New Roman" w:hAnsi="Times New Roman" w:cs="Times New Roman"/>
          <w:b/>
          <w:spacing w:val="32"/>
          <w:w w:val="99"/>
          <w:sz w:val="28"/>
          <w:szCs w:val="28"/>
        </w:rPr>
        <w:t xml:space="preserve"> </w:t>
      </w:r>
      <w:r w:rsidR="005174EA" w:rsidRPr="007216EA">
        <w:rPr>
          <w:rFonts w:ascii="Times New Roman" w:hAnsi="Times New Roman" w:cs="Times New Roman"/>
          <w:b/>
          <w:sz w:val="28"/>
          <w:szCs w:val="28"/>
        </w:rPr>
        <w:t>Десятилетия детства</w:t>
      </w:r>
      <w:r w:rsidRPr="007216EA">
        <w:rPr>
          <w:rFonts w:ascii="Times New Roman" w:hAnsi="Times New Roman" w:cs="Times New Roman"/>
          <w:b/>
          <w:sz w:val="28"/>
          <w:szCs w:val="28"/>
        </w:rPr>
        <w:t>»</w:t>
      </w:r>
    </w:p>
    <w:p w:rsidR="007216EA" w:rsidRPr="007216EA" w:rsidRDefault="007216EA" w:rsidP="007216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41" w:type="dxa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7404"/>
      </w:tblGrid>
      <w:tr w:rsidR="00A5742A" w:rsidRPr="00A5742A" w:rsidTr="005174EA">
        <w:trPr>
          <w:trHeight w:hRule="exact" w:val="9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Кужев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06AC5" w:rsidP="00D06AC5">
            <w:pPr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4" w:righ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Первый з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аместитель</w:t>
            </w:r>
            <w:r w:rsidR="00A5742A" w:rsidRPr="00D97FD0">
              <w:rPr>
                <w:rFonts w:ascii="Times New Roman" w:hAnsi="Times New Roman" w:cs="Times New Roman"/>
                <w:spacing w:val="43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r w:rsidR="00A5742A" w:rsidRPr="00D97FD0">
              <w:rPr>
                <w:rFonts w:ascii="Times New Roman" w:hAnsi="Times New Roman" w:cs="Times New Roman"/>
                <w:spacing w:val="43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A5742A" w:rsidRPr="00D97FD0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="005174EA" w:rsidRPr="00D97FD0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>Адыге-Хабль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="00A5742A" w:rsidRPr="00D97FD0">
              <w:rPr>
                <w:rFonts w:ascii="Times New Roman" w:hAnsi="Times New Roman" w:cs="Times New Roman"/>
                <w:spacing w:val="41"/>
                <w:w w:val="9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муниципального</w:t>
            </w:r>
            <w:r w:rsidR="00A5742A" w:rsidRPr="00D97FD0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A5742A" w:rsidRPr="00D97FD0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A5742A" w:rsidRPr="00D97FD0">
              <w:rPr>
                <w:rFonts w:ascii="Times New Roman" w:hAnsi="Times New Roman" w:cs="Times New Roman"/>
                <w:spacing w:val="-1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оргкомитета</w:t>
            </w:r>
          </w:p>
        </w:tc>
      </w:tr>
      <w:tr w:rsidR="00A5742A" w:rsidRPr="00A5742A" w:rsidTr="005174EA">
        <w:trPr>
          <w:trHeight w:hRule="exact" w:val="634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Дзыбова Ф.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М.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A5742A" w:rsidP="005174EA">
            <w:pPr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4" w:right="345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Начальник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 w:rsidRPr="00D97FD0">
              <w:rPr>
                <w:rFonts w:ascii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труда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7FD0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социально</w:t>
            </w:r>
            <w:r w:rsidR="005174EA" w:rsidRPr="00D97FD0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й</w:t>
            </w:r>
            <w:r w:rsidRPr="00D97FD0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="005174EA" w:rsidRPr="00D97FD0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защиты населения</w:t>
            </w:r>
            <w:r w:rsidRPr="00D97FD0">
              <w:rPr>
                <w:rFonts w:ascii="Times New Roman" w:hAnsi="Times New Roman" w:cs="Times New Roman"/>
                <w:spacing w:val="38"/>
                <w:w w:val="99"/>
                <w:sz w:val="26"/>
                <w:szCs w:val="26"/>
              </w:rPr>
              <w:t xml:space="preserve"> </w:t>
            </w:r>
            <w:r w:rsidR="00D06AC5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дминистрации,</w:t>
            </w:r>
            <w:r w:rsidRPr="00D97FD0">
              <w:rPr>
                <w:rFonts w:ascii="Times New Roman" w:hAnsi="Times New Roman" w:cs="Times New Roman"/>
                <w:spacing w:val="-22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r w:rsidRPr="00D97FD0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председателя</w:t>
            </w:r>
            <w:r w:rsidRPr="00D97FD0">
              <w:rPr>
                <w:rFonts w:ascii="Times New Roman" w:hAnsi="Times New Roman" w:cs="Times New Roman"/>
                <w:spacing w:val="-21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оргкомитета</w:t>
            </w:r>
          </w:p>
        </w:tc>
      </w:tr>
      <w:tr w:rsidR="00A5742A" w:rsidRPr="00A5742A" w:rsidTr="00D06AC5">
        <w:trPr>
          <w:trHeight w:hRule="exact" w:val="124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Мазукабзова З.Н.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5174EA">
            <w:pPr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left="104" w:right="494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Заместитель начальника управления-н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ачальник</w:t>
            </w:r>
            <w:r w:rsidR="00A5742A"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отдела</w:t>
            </w:r>
            <w:r w:rsidR="00A5742A" w:rsidRPr="00D97FD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семьи</w:t>
            </w:r>
            <w:r w:rsidRPr="00D97FD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, материнства,</w:t>
            </w:r>
            <w:r w:rsidR="00A5742A" w:rsidRPr="00D97FD0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детства</w:t>
            </w:r>
            <w:r w:rsidR="00A5742A"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и назначения детских пособий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 w:rsidR="00A5742A" w:rsidRPr="00D97FD0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труда</w:t>
            </w:r>
            <w:r w:rsidR="00A5742A" w:rsidRPr="00D97FD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5742A" w:rsidRPr="00D97FD0">
              <w:rPr>
                <w:rFonts w:ascii="Times New Roman" w:hAnsi="Times New Roman" w:cs="Times New Roman"/>
                <w:spacing w:val="55"/>
                <w:w w:val="9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й защиты населения</w:t>
            </w:r>
            <w:r w:rsidR="00A5742A" w:rsidRPr="00D97FD0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администрации,</w:t>
            </w:r>
            <w:r w:rsidR="00A5742A" w:rsidRPr="00D97FD0">
              <w:rPr>
                <w:rFonts w:ascii="Times New Roman" w:hAnsi="Times New Roman" w:cs="Times New Roman"/>
                <w:spacing w:val="-1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  <w:r w:rsidR="00A5742A" w:rsidRPr="00D97FD0">
              <w:rPr>
                <w:rFonts w:ascii="Times New Roman" w:hAnsi="Times New Roman" w:cs="Times New Roman"/>
                <w:spacing w:val="31"/>
                <w:w w:val="9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оргкомитета</w:t>
            </w:r>
          </w:p>
        </w:tc>
      </w:tr>
      <w:tr w:rsidR="00A5742A" w:rsidRPr="00A5742A" w:rsidTr="00D06AC5">
        <w:trPr>
          <w:trHeight w:hRule="exact" w:val="415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Банова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И.М.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A5742A" w:rsidP="005174EA">
            <w:pPr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Начальник</w:t>
            </w:r>
            <w:r w:rsidRPr="00D97FD0">
              <w:rPr>
                <w:rFonts w:ascii="Times New Roman" w:hAnsi="Times New Roman" w:cs="Times New Roman"/>
                <w:spacing w:val="-21"/>
                <w:sz w:val="26"/>
                <w:szCs w:val="26"/>
              </w:rPr>
              <w:t xml:space="preserve"> </w:t>
            </w:r>
            <w:r w:rsidR="00D06AC5" w:rsidRPr="00D97FD0">
              <w:rPr>
                <w:rFonts w:ascii="Times New Roman" w:hAnsi="Times New Roman" w:cs="Times New Roman"/>
                <w:spacing w:val="-21"/>
                <w:sz w:val="26"/>
                <w:szCs w:val="26"/>
              </w:rPr>
              <w:t>о</w:t>
            </w:r>
            <w:r w:rsidR="005174EA" w:rsidRPr="00D97FD0">
              <w:rPr>
                <w:rFonts w:ascii="Times New Roman" w:hAnsi="Times New Roman" w:cs="Times New Roman"/>
                <w:spacing w:val="-21"/>
                <w:sz w:val="26"/>
                <w:szCs w:val="26"/>
              </w:rPr>
              <w:t>тдела</w:t>
            </w:r>
            <w:r w:rsidRPr="00D97FD0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Pr="00D97FD0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A5742A" w:rsidRPr="00A5742A" w:rsidTr="005174EA">
        <w:trPr>
          <w:trHeight w:hRule="exact" w:val="475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Цекова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5174EA">
            <w:pPr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5"/>
                <w:sz w:val="26"/>
                <w:szCs w:val="26"/>
              </w:rPr>
              <w:t>Начальник отдела</w:t>
            </w:r>
            <w:r w:rsidR="00A5742A" w:rsidRPr="00D97FD0">
              <w:rPr>
                <w:rFonts w:ascii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культур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A5742A"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A5742A" w:rsidRPr="00A5742A" w:rsidTr="005174EA">
        <w:trPr>
          <w:trHeight w:hRule="exact" w:val="634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5174E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Табишев</w:t>
            </w:r>
            <w:proofErr w:type="spellEnd"/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М.М.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06AC5" w:rsidP="00D06AC5">
            <w:pPr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4" w:right="291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>Начальник отдела</w:t>
            </w:r>
            <w:r w:rsidR="00A5742A"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>по делам молодёжи, молодёжной политики, ФК и</w:t>
            </w:r>
            <w:r w:rsidR="00A5742A"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спорту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0060" w:rsidRPr="00D97FD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5742A" w:rsidRPr="00D97FD0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</w:tc>
      </w:tr>
      <w:tr w:rsidR="00A5742A" w:rsidRPr="00A5742A" w:rsidTr="00D70060">
        <w:trPr>
          <w:trHeight w:hRule="exact" w:val="45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70060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Аслануков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70060" w:rsidP="00D70060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104" w:right="777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Начальник правового</w:t>
            </w:r>
            <w:r w:rsidR="00A5742A" w:rsidRPr="00D97FD0">
              <w:rPr>
                <w:rFonts w:ascii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отдела</w:t>
            </w:r>
            <w:r w:rsidR="00A5742A"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администрации</w:t>
            </w:r>
          </w:p>
        </w:tc>
      </w:tr>
      <w:tr w:rsidR="00A5742A" w:rsidRPr="00A5742A" w:rsidTr="00D70060">
        <w:trPr>
          <w:trHeight w:hRule="exact" w:val="699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70060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Пафифова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М.Ч.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70060" w:rsidP="005174EA">
            <w:pPr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4" w:right="955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  <w:r w:rsidR="00A5742A" w:rsidRPr="00D97FD0">
              <w:rPr>
                <w:rFonts w:ascii="Times New Roman" w:hAnsi="Times New Roman" w:cs="Times New Roman"/>
                <w:spacing w:val="-21"/>
                <w:sz w:val="26"/>
                <w:szCs w:val="26"/>
              </w:rPr>
              <w:t xml:space="preserve"> </w:t>
            </w:r>
            <w:r w:rsidR="005174EA" w:rsidRPr="00D97FD0">
              <w:rPr>
                <w:rFonts w:ascii="Times New Roman" w:hAnsi="Times New Roman" w:cs="Times New Roman"/>
                <w:spacing w:val="-21"/>
                <w:sz w:val="26"/>
                <w:szCs w:val="26"/>
              </w:rPr>
              <w:t>отдела</w:t>
            </w:r>
            <w:r w:rsidR="00A5742A" w:rsidRPr="00D97FD0">
              <w:rPr>
                <w:rFonts w:ascii="Times New Roman" w:hAnsi="Times New Roman" w:cs="Times New Roman"/>
                <w:spacing w:val="20"/>
                <w:w w:val="99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образования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администрации</w:t>
            </w:r>
          </w:p>
        </w:tc>
      </w:tr>
      <w:tr w:rsidR="00A5742A" w:rsidRPr="00A5742A" w:rsidTr="005174EA">
        <w:trPr>
          <w:trHeight w:hRule="exact" w:val="629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70060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Джамбекова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104" w:right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Главный</w:t>
            </w:r>
            <w:r w:rsidRPr="00D97FD0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Pr="00D97FD0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7FD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осуществлению</w:t>
            </w:r>
            <w:r w:rsidRPr="00D97FD0">
              <w:rPr>
                <w:rFonts w:ascii="Times New Roman" w:hAnsi="Times New Roman" w:cs="Times New Roman"/>
                <w:spacing w:val="32"/>
                <w:w w:val="99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деятельности</w:t>
            </w:r>
            <w:r w:rsidRPr="00D97FD0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опеке</w:t>
            </w:r>
            <w:r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попечительству</w:t>
            </w:r>
            <w:r w:rsidRPr="00D97FD0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A5742A" w:rsidRPr="00A5742A" w:rsidTr="005174EA">
        <w:trPr>
          <w:trHeight w:hRule="exact" w:val="634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D70060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Карданова</w:t>
            </w:r>
            <w:proofErr w:type="spellEnd"/>
            <w:r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Б.И.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104" w:right="500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Ведущий</w:t>
            </w:r>
            <w:r w:rsidRPr="00D97FD0">
              <w:rPr>
                <w:rFonts w:ascii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Pr="00D97FD0">
              <w:rPr>
                <w:rFonts w:ascii="Times New Roman" w:hAnsi="Times New Roman" w:cs="Times New Roman"/>
                <w:spacing w:val="47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D97FD0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делам</w:t>
            </w:r>
            <w:r w:rsidRPr="00D97FD0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несовершеннолетних</w:t>
            </w:r>
            <w:r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7FD0">
              <w:rPr>
                <w:rFonts w:ascii="Times New Roman" w:hAnsi="Times New Roman" w:cs="Times New Roman"/>
                <w:spacing w:val="27"/>
                <w:w w:val="99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защите</w:t>
            </w:r>
            <w:r w:rsidRPr="00D97FD0">
              <w:rPr>
                <w:rFonts w:ascii="Times New Roman" w:hAnsi="Times New Roman" w:cs="Times New Roman"/>
                <w:spacing w:val="-13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Pr="00D97FD0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прав</w:t>
            </w:r>
            <w:r w:rsidRPr="00D97FD0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A5742A" w:rsidRPr="00A5742A" w:rsidTr="00D97FD0">
        <w:trPr>
          <w:trHeight w:hRule="exact" w:val="93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3717FC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4" w:rsidRPr="00D97FD0" w:rsidRDefault="00827954" w:rsidP="00827954">
            <w:pPr>
              <w:pStyle w:val="a3"/>
              <w:ind w:firstLine="185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по кадровому обеспечению,</w:t>
            </w:r>
          </w:p>
          <w:p w:rsidR="00827954" w:rsidRPr="00D97FD0" w:rsidRDefault="00827954" w:rsidP="00827954">
            <w:pPr>
              <w:pStyle w:val="a3"/>
              <w:ind w:firstLine="185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общим, </w:t>
            </w:r>
            <w:proofErr w:type="spellStart"/>
            <w:r w:rsidRPr="00D97FD0">
              <w:rPr>
                <w:rFonts w:ascii="Times New Roman" w:eastAsia="Calibri" w:hAnsi="Times New Roman" w:cs="Times New Roman"/>
                <w:sz w:val="26"/>
                <w:szCs w:val="26"/>
              </w:rPr>
              <w:t>оргвопросам</w:t>
            </w:r>
            <w:proofErr w:type="spellEnd"/>
            <w:r w:rsidRPr="00D97F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документообороту                                     </w:t>
            </w:r>
          </w:p>
          <w:p w:rsidR="00A5742A" w:rsidRPr="00D97FD0" w:rsidRDefault="00827954" w:rsidP="00827954">
            <w:pPr>
              <w:pStyle w:val="a3"/>
              <w:ind w:firstLine="185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A5742A" w:rsidRPr="00A5742A" w:rsidTr="00522348">
        <w:trPr>
          <w:trHeight w:hRule="exact" w:val="1269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2D7774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left="104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Николенко Д.Т.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42A" w:rsidRPr="00D97FD0" w:rsidRDefault="002D7774" w:rsidP="00522348">
            <w:pPr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04" w:right="375"/>
              <w:rPr>
                <w:rFonts w:ascii="Times New Roman" w:hAnsi="Times New Roman" w:cs="Times New Roman"/>
                <w:sz w:val="26"/>
                <w:szCs w:val="26"/>
              </w:rPr>
            </w:pP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Главный специалист</w:t>
            </w:r>
            <w:r w:rsidR="00A5742A" w:rsidRPr="00D97FD0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A5742A"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отдела</w:t>
            </w:r>
            <w:r w:rsidR="00A5742A"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семьи</w:t>
            </w:r>
            <w:r w:rsidRPr="00D97FD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, материнства,</w:t>
            </w:r>
            <w:r w:rsidRPr="00D97FD0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детства</w:t>
            </w:r>
            <w:r w:rsidRPr="00D97FD0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и назначения детских пособий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 w:rsidRPr="00D97FD0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труда</w:t>
            </w:r>
            <w:r w:rsidRPr="00D97FD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7FD0">
              <w:rPr>
                <w:rFonts w:ascii="Times New Roman" w:hAnsi="Times New Roman" w:cs="Times New Roman"/>
                <w:spacing w:val="55"/>
                <w:w w:val="99"/>
                <w:sz w:val="26"/>
                <w:szCs w:val="26"/>
              </w:rPr>
              <w:t xml:space="preserve"> </w:t>
            </w:r>
            <w:r w:rsidRPr="00D97FD0">
              <w:rPr>
                <w:rFonts w:ascii="Times New Roman" w:hAnsi="Times New Roman" w:cs="Times New Roman"/>
                <w:sz w:val="26"/>
                <w:szCs w:val="26"/>
              </w:rPr>
              <w:t>социальной защиты населения</w:t>
            </w:r>
            <w:r w:rsidR="00C8474C" w:rsidRPr="00D97FD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="005223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2234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ответственный секретарь организационного комитета Акции</w:t>
            </w:r>
          </w:p>
        </w:tc>
      </w:tr>
    </w:tbl>
    <w:p w:rsidR="00A5742A" w:rsidRDefault="00A5742A" w:rsidP="00A5742A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522348" w:rsidRPr="00A5742A" w:rsidRDefault="00522348" w:rsidP="00A5742A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04"/>
        <w:gridCol w:w="3356"/>
      </w:tblGrid>
      <w:tr w:rsidR="00A5742A" w:rsidRPr="00A5742A">
        <w:trPr>
          <w:trHeight w:hRule="exact" w:val="816"/>
        </w:trPr>
        <w:tc>
          <w:tcPr>
            <w:tcW w:w="6304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A5742A" w:rsidRDefault="00A5742A" w:rsidP="00C9725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2D7774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1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5742A" w:rsidRPr="00A5742A">
        <w:trPr>
          <w:trHeight w:hRule="exact" w:val="816"/>
        </w:trPr>
        <w:tc>
          <w:tcPr>
            <w:tcW w:w="6304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A5742A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39" w:after="0" w:line="240" w:lineRule="auto"/>
              <w:ind w:left="230"/>
              <w:rPr>
                <w:rFonts w:ascii="Times New Roman" w:hAnsi="Times New Roman" w:cs="Times New Roman"/>
                <w:sz w:val="27"/>
                <w:szCs w:val="27"/>
              </w:rPr>
            </w:pPr>
            <w:r w:rsidRPr="00A5742A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Начальник</w:t>
            </w:r>
            <w:r w:rsidRPr="00A5742A">
              <w:rPr>
                <w:rFonts w:ascii="Times New Roman" w:hAnsi="Times New Roman" w:cs="Times New Roman"/>
                <w:spacing w:val="-17"/>
                <w:sz w:val="27"/>
                <w:szCs w:val="27"/>
              </w:rPr>
              <w:t xml:space="preserve"> </w:t>
            </w:r>
            <w:r w:rsidRPr="00A5742A">
              <w:rPr>
                <w:rFonts w:ascii="Times New Roman" w:hAnsi="Times New Roman" w:cs="Times New Roman"/>
                <w:sz w:val="27"/>
                <w:szCs w:val="27"/>
              </w:rPr>
              <w:t>Управления</w:t>
            </w:r>
            <w:r w:rsidRPr="00A5742A">
              <w:rPr>
                <w:rFonts w:ascii="Times New Roman" w:hAnsi="Times New Roman" w:cs="Times New Roman"/>
                <w:spacing w:val="-13"/>
                <w:sz w:val="27"/>
                <w:szCs w:val="27"/>
              </w:rPr>
              <w:t xml:space="preserve"> </w:t>
            </w:r>
            <w:r w:rsidRPr="00A5742A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труда</w:t>
            </w:r>
          </w:p>
          <w:p w:rsidR="002D7774" w:rsidRDefault="00A5742A" w:rsidP="002D7774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30"/>
              <w:rPr>
                <w:rFonts w:ascii="Times New Roman" w:hAnsi="Times New Roman" w:cs="Times New Roman"/>
                <w:sz w:val="27"/>
                <w:szCs w:val="27"/>
              </w:rPr>
            </w:pPr>
            <w:r w:rsidRPr="00A5742A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A5742A">
              <w:rPr>
                <w:rFonts w:ascii="Times New Roman" w:hAnsi="Times New Roman" w:cs="Times New Roman"/>
                <w:spacing w:val="44"/>
                <w:sz w:val="27"/>
                <w:szCs w:val="27"/>
              </w:rPr>
              <w:t xml:space="preserve"> </w:t>
            </w:r>
            <w:r w:rsidRPr="00A5742A">
              <w:rPr>
                <w:rFonts w:ascii="Times New Roman" w:hAnsi="Times New Roman" w:cs="Times New Roman"/>
                <w:sz w:val="27"/>
                <w:szCs w:val="27"/>
              </w:rPr>
              <w:t>социальн</w:t>
            </w:r>
            <w:r w:rsidR="002D7774">
              <w:rPr>
                <w:rFonts w:ascii="Times New Roman" w:hAnsi="Times New Roman" w:cs="Times New Roman"/>
                <w:sz w:val="27"/>
                <w:szCs w:val="27"/>
              </w:rPr>
              <w:t>ой защиты населения</w:t>
            </w:r>
          </w:p>
          <w:p w:rsidR="00A5742A" w:rsidRPr="00A5742A" w:rsidRDefault="00A5742A" w:rsidP="002D7774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A5742A">
              <w:rPr>
                <w:rFonts w:ascii="Times New Roman" w:hAnsi="Times New Roman" w:cs="Times New Roman"/>
                <w:spacing w:val="-11"/>
                <w:sz w:val="27"/>
                <w:szCs w:val="27"/>
              </w:rPr>
              <w:t xml:space="preserve"> </w:t>
            </w:r>
            <w:r w:rsidRPr="00A5742A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A5742A" w:rsidRPr="00A5742A" w:rsidRDefault="00A5742A" w:rsidP="00A5742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5742A" w:rsidRPr="00A5742A" w:rsidRDefault="002D7774" w:rsidP="00A5742A">
            <w:pPr>
              <w:kinsoku w:val="0"/>
              <w:overflowPunct w:val="0"/>
              <w:autoSpaceDE w:val="0"/>
              <w:autoSpaceDN w:val="0"/>
              <w:adjustRightInd w:val="0"/>
              <w:spacing w:before="152" w:after="0" w:line="240" w:lineRule="auto"/>
              <w:ind w:left="14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Ф.М.Дзыбова</w:t>
            </w:r>
            <w:proofErr w:type="spellEnd"/>
          </w:p>
        </w:tc>
      </w:tr>
    </w:tbl>
    <w:p w:rsidR="00A5742A" w:rsidRDefault="00A5742A" w:rsidP="00080D66"/>
    <w:sectPr w:rsidR="00A5742A" w:rsidSect="007216EA">
      <w:pgSz w:w="11910" w:h="16840"/>
      <w:pgMar w:top="851" w:right="800" w:bottom="709" w:left="12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9" w:hanging="284"/>
      </w:pPr>
      <w:rPr>
        <w:rFonts w:ascii="Times New Roman" w:hAnsi="Times New Roman" w:cs="Times New Roman"/>
        <w:b w:val="0"/>
        <w:bCs w:val="0"/>
        <w:w w:val="99"/>
        <w:sz w:val="27"/>
        <w:szCs w:val="27"/>
      </w:rPr>
    </w:lvl>
    <w:lvl w:ilvl="1">
      <w:numFmt w:val="bullet"/>
      <w:lvlText w:val="•"/>
      <w:lvlJc w:val="left"/>
      <w:pPr>
        <w:ind w:left="1066" w:hanging="284"/>
      </w:pPr>
    </w:lvl>
    <w:lvl w:ilvl="2">
      <w:numFmt w:val="bullet"/>
      <w:lvlText w:val="•"/>
      <w:lvlJc w:val="left"/>
      <w:pPr>
        <w:ind w:left="2012" w:hanging="284"/>
      </w:pPr>
    </w:lvl>
    <w:lvl w:ilvl="3">
      <w:numFmt w:val="bullet"/>
      <w:lvlText w:val="•"/>
      <w:lvlJc w:val="left"/>
      <w:pPr>
        <w:ind w:left="2958" w:hanging="284"/>
      </w:pPr>
    </w:lvl>
    <w:lvl w:ilvl="4">
      <w:numFmt w:val="bullet"/>
      <w:lvlText w:val="•"/>
      <w:lvlJc w:val="left"/>
      <w:pPr>
        <w:ind w:left="3905" w:hanging="284"/>
      </w:pPr>
    </w:lvl>
    <w:lvl w:ilvl="5">
      <w:numFmt w:val="bullet"/>
      <w:lvlText w:val="•"/>
      <w:lvlJc w:val="left"/>
      <w:pPr>
        <w:ind w:left="4851" w:hanging="284"/>
      </w:pPr>
    </w:lvl>
    <w:lvl w:ilvl="6">
      <w:numFmt w:val="bullet"/>
      <w:lvlText w:val="•"/>
      <w:lvlJc w:val="left"/>
      <w:pPr>
        <w:ind w:left="5798" w:hanging="284"/>
      </w:pPr>
    </w:lvl>
    <w:lvl w:ilvl="7">
      <w:numFmt w:val="bullet"/>
      <w:lvlText w:val="•"/>
      <w:lvlJc w:val="left"/>
      <w:pPr>
        <w:ind w:left="6744" w:hanging="284"/>
      </w:pPr>
    </w:lvl>
    <w:lvl w:ilvl="8">
      <w:numFmt w:val="bullet"/>
      <w:lvlText w:val="•"/>
      <w:lvlJc w:val="left"/>
      <w:pPr>
        <w:ind w:left="7691" w:hanging="284"/>
      </w:pPr>
    </w:lvl>
  </w:abstractNum>
  <w:abstractNum w:abstractNumId="1">
    <w:nsid w:val="00000403"/>
    <w:multiLevelType w:val="multilevel"/>
    <w:tmpl w:val="00000886"/>
    <w:lvl w:ilvl="0">
      <w:start w:val="7"/>
      <w:numFmt w:val="decimal"/>
      <w:lvlText w:val="%1."/>
      <w:lvlJc w:val="left"/>
      <w:pPr>
        <w:ind w:left="852" w:hanging="284"/>
      </w:pPr>
      <w:rPr>
        <w:rFonts w:ascii="Times New Roman" w:hAnsi="Times New Roman" w:cs="Times New Roman"/>
        <w:b w:val="0"/>
        <w:bCs w:val="0"/>
        <w:w w:val="99"/>
        <w:sz w:val="27"/>
        <w:szCs w:val="27"/>
      </w:rPr>
    </w:lvl>
    <w:lvl w:ilvl="1">
      <w:numFmt w:val="bullet"/>
      <w:lvlText w:val="•"/>
      <w:lvlJc w:val="left"/>
      <w:pPr>
        <w:ind w:left="1817" w:hanging="284"/>
      </w:pPr>
    </w:lvl>
    <w:lvl w:ilvl="2">
      <w:numFmt w:val="bullet"/>
      <w:lvlText w:val="•"/>
      <w:lvlJc w:val="left"/>
      <w:pPr>
        <w:ind w:left="2781" w:hanging="284"/>
      </w:pPr>
    </w:lvl>
    <w:lvl w:ilvl="3">
      <w:numFmt w:val="bullet"/>
      <w:lvlText w:val="•"/>
      <w:lvlJc w:val="left"/>
      <w:pPr>
        <w:ind w:left="3745" w:hanging="284"/>
      </w:pPr>
    </w:lvl>
    <w:lvl w:ilvl="4">
      <w:numFmt w:val="bullet"/>
      <w:lvlText w:val="•"/>
      <w:lvlJc w:val="left"/>
      <w:pPr>
        <w:ind w:left="4710" w:hanging="284"/>
      </w:pPr>
    </w:lvl>
    <w:lvl w:ilvl="5">
      <w:numFmt w:val="bullet"/>
      <w:lvlText w:val="•"/>
      <w:lvlJc w:val="left"/>
      <w:pPr>
        <w:ind w:left="5674" w:hanging="284"/>
      </w:pPr>
    </w:lvl>
    <w:lvl w:ilvl="6">
      <w:numFmt w:val="bullet"/>
      <w:lvlText w:val="•"/>
      <w:lvlJc w:val="left"/>
      <w:pPr>
        <w:ind w:left="6639" w:hanging="284"/>
      </w:pPr>
    </w:lvl>
    <w:lvl w:ilvl="7">
      <w:numFmt w:val="bullet"/>
      <w:lvlText w:val="•"/>
      <w:lvlJc w:val="left"/>
      <w:pPr>
        <w:ind w:left="7603" w:hanging="284"/>
      </w:pPr>
    </w:lvl>
    <w:lvl w:ilvl="8">
      <w:numFmt w:val="bullet"/>
      <w:lvlText w:val="•"/>
      <w:lvlJc w:val="left"/>
      <w:pPr>
        <w:ind w:left="8568" w:hanging="284"/>
      </w:pPr>
    </w:lvl>
  </w:abstractNum>
  <w:abstractNum w:abstractNumId="2">
    <w:nsid w:val="00000404"/>
    <w:multiLevelType w:val="multilevel"/>
    <w:tmpl w:val="00000887"/>
    <w:lvl w:ilvl="0">
      <w:numFmt w:val="bullet"/>
      <w:lvlText w:val="–"/>
      <w:lvlJc w:val="left"/>
      <w:pPr>
        <w:ind w:left="115" w:hanging="216"/>
      </w:pPr>
      <w:rPr>
        <w:rFonts w:ascii="Times New Roman" w:hAnsi="Times New Roman" w:cs="Times New Roman"/>
        <w:b w:val="0"/>
        <w:bCs w:val="0"/>
        <w:w w:val="99"/>
        <w:sz w:val="27"/>
        <w:szCs w:val="27"/>
      </w:rPr>
    </w:lvl>
    <w:lvl w:ilvl="1">
      <w:start w:val="10"/>
      <w:numFmt w:val="decimal"/>
      <w:lvlText w:val="%2."/>
      <w:lvlJc w:val="left"/>
      <w:pPr>
        <w:ind w:left="259" w:hanging="428"/>
      </w:pPr>
      <w:rPr>
        <w:rFonts w:ascii="Times New Roman" w:hAnsi="Times New Roman" w:cs="Times New Roman"/>
        <w:b w:val="0"/>
        <w:bCs w:val="0"/>
        <w:w w:val="99"/>
        <w:sz w:val="27"/>
        <w:szCs w:val="27"/>
      </w:rPr>
    </w:lvl>
    <w:lvl w:ilvl="2">
      <w:numFmt w:val="bullet"/>
      <w:lvlText w:val="•"/>
      <w:lvlJc w:val="left"/>
      <w:pPr>
        <w:ind w:left="1331" w:hanging="428"/>
      </w:pPr>
    </w:lvl>
    <w:lvl w:ilvl="3">
      <w:numFmt w:val="bullet"/>
      <w:lvlText w:val="•"/>
      <w:lvlJc w:val="left"/>
      <w:pPr>
        <w:ind w:left="2402" w:hanging="428"/>
      </w:pPr>
    </w:lvl>
    <w:lvl w:ilvl="4">
      <w:numFmt w:val="bullet"/>
      <w:lvlText w:val="•"/>
      <w:lvlJc w:val="left"/>
      <w:pPr>
        <w:ind w:left="3474" w:hanging="428"/>
      </w:pPr>
    </w:lvl>
    <w:lvl w:ilvl="5">
      <w:numFmt w:val="bullet"/>
      <w:lvlText w:val="•"/>
      <w:lvlJc w:val="left"/>
      <w:pPr>
        <w:ind w:left="4546" w:hanging="428"/>
      </w:pPr>
    </w:lvl>
    <w:lvl w:ilvl="6">
      <w:numFmt w:val="bullet"/>
      <w:lvlText w:val="•"/>
      <w:lvlJc w:val="left"/>
      <w:pPr>
        <w:ind w:left="5617" w:hanging="428"/>
      </w:pPr>
    </w:lvl>
    <w:lvl w:ilvl="7">
      <w:numFmt w:val="bullet"/>
      <w:lvlText w:val="•"/>
      <w:lvlJc w:val="left"/>
      <w:pPr>
        <w:ind w:left="6689" w:hanging="428"/>
      </w:pPr>
    </w:lvl>
    <w:lvl w:ilvl="8">
      <w:numFmt w:val="bullet"/>
      <w:lvlText w:val="•"/>
      <w:lvlJc w:val="left"/>
      <w:pPr>
        <w:ind w:left="7760" w:hanging="428"/>
      </w:pPr>
    </w:lvl>
  </w:abstractNum>
  <w:abstractNum w:abstractNumId="3">
    <w:nsid w:val="238277E3"/>
    <w:multiLevelType w:val="multilevel"/>
    <w:tmpl w:val="FBE4DFE6"/>
    <w:lvl w:ilvl="0">
      <w:numFmt w:val="bullet"/>
      <w:lvlText w:val="–"/>
      <w:lvlJc w:val="left"/>
      <w:pPr>
        <w:ind w:left="115" w:hanging="216"/>
      </w:pPr>
      <w:rPr>
        <w:rFonts w:ascii="Times New Roman" w:hAnsi="Times New Roman" w:cs="Times New Roman"/>
        <w:b w:val="0"/>
        <w:bCs w:val="0"/>
        <w:w w:val="99"/>
        <w:sz w:val="27"/>
        <w:szCs w:val="27"/>
      </w:rPr>
    </w:lvl>
    <w:lvl w:ilvl="1">
      <w:start w:val="1"/>
      <w:numFmt w:val="decimal"/>
      <w:lvlText w:val="%2."/>
      <w:lvlJc w:val="left"/>
      <w:pPr>
        <w:ind w:left="259" w:hanging="428"/>
      </w:pPr>
      <w:rPr>
        <w:rFonts w:hint="default"/>
        <w:b w:val="0"/>
        <w:bCs w:val="0"/>
        <w:w w:val="99"/>
        <w:sz w:val="27"/>
        <w:szCs w:val="27"/>
      </w:rPr>
    </w:lvl>
    <w:lvl w:ilvl="2">
      <w:numFmt w:val="bullet"/>
      <w:lvlText w:val="•"/>
      <w:lvlJc w:val="left"/>
      <w:pPr>
        <w:ind w:left="1331" w:hanging="428"/>
      </w:pPr>
    </w:lvl>
    <w:lvl w:ilvl="3">
      <w:numFmt w:val="bullet"/>
      <w:lvlText w:val="•"/>
      <w:lvlJc w:val="left"/>
      <w:pPr>
        <w:ind w:left="2402" w:hanging="428"/>
      </w:pPr>
    </w:lvl>
    <w:lvl w:ilvl="4">
      <w:numFmt w:val="bullet"/>
      <w:lvlText w:val="•"/>
      <w:lvlJc w:val="left"/>
      <w:pPr>
        <w:ind w:left="3474" w:hanging="428"/>
      </w:pPr>
    </w:lvl>
    <w:lvl w:ilvl="5">
      <w:numFmt w:val="bullet"/>
      <w:lvlText w:val="•"/>
      <w:lvlJc w:val="left"/>
      <w:pPr>
        <w:ind w:left="4546" w:hanging="428"/>
      </w:pPr>
    </w:lvl>
    <w:lvl w:ilvl="6">
      <w:numFmt w:val="bullet"/>
      <w:lvlText w:val="•"/>
      <w:lvlJc w:val="left"/>
      <w:pPr>
        <w:ind w:left="5617" w:hanging="428"/>
      </w:pPr>
    </w:lvl>
    <w:lvl w:ilvl="7">
      <w:numFmt w:val="bullet"/>
      <w:lvlText w:val="•"/>
      <w:lvlJc w:val="left"/>
      <w:pPr>
        <w:ind w:left="6689" w:hanging="428"/>
      </w:pPr>
    </w:lvl>
    <w:lvl w:ilvl="8">
      <w:numFmt w:val="bullet"/>
      <w:lvlText w:val="•"/>
      <w:lvlJc w:val="left"/>
      <w:pPr>
        <w:ind w:left="7760" w:hanging="428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42A"/>
    <w:rsid w:val="00080D66"/>
    <w:rsid w:val="000A29D9"/>
    <w:rsid w:val="000B55E5"/>
    <w:rsid w:val="000F57F0"/>
    <w:rsid w:val="00162C15"/>
    <w:rsid w:val="00175FB7"/>
    <w:rsid w:val="001D5259"/>
    <w:rsid w:val="002D7774"/>
    <w:rsid w:val="0036211E"/>
    <w:rsid w:val="003717FC"/>
    <w:rsid w:val="00493C64"/>
    <w:rsid w:val="00496207"/>
    <w:rsid w:val="004D71BE"/>
    <w:rsid w:val="005174EA"/>
    <w:rsid w:val="00522348"/>
    <w:rsid w:val="00522ABE"/>
    <w:rsid w:val="00557D58"/>
    <w:rsid w:val="00564750"/>
    <w:rsid w:val="005A16A6"/>
    <w:rsid w:val="005C1ED0"/>
    <w:rsid w:val="005D08F5"/>
    <w:rsid w:val="00635E2A"/>
    <w:rsid w:val="00644686"/>
    <w:rsid w:val="007216EA"/>
    <w:rsid w:val="00827954"/>
    <w:rsid w:val="008C204B"/>
    <w:rsid w:val="00921085"/>
    <w:rsid w:val="00A5742A"/>
    <w:rsid w:val="00A913DD"/>
    <w:rsid w:val="00AA1EA6"/>
    <w:rsid w:val="00B26567"/>
    <w:rsid w:val="00C123F5"/>
    <w:rsid w:val="00C8474C"/>
    <w:rsid w:val="00C9725A"/>
    <w:rsid w:val="00D06AC5"/>
    <w:rsid w:val="00D70060"/>
    <w:rsid w:val="00D94AB0"/>
    <w:rsid w:val="00D97FD0"/>
    <w:rsid w:val="00DF28DF"/>
    <w:rsid w:val="00F42815"/>
    <w:rsid w:val="00FB2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F5"/>
  </w:style>
  <w:style w:type="paragraph" w:styleId="1">
    <w:name w:val="heading 1"/>
    <w:basedOn w:val="a"/>
    <w:next w:val="a"/>
    <w:link w:val="10"/>
    <w:uiPriority w:val="9"/>
    <w:qFormat/>
    <w:rsid w:val="00D94A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A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493C6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446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2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Управления</dc:creator>
  <cp:keywords/>
  <dc:description/>
  <cp:lastModifiedBy>User</cp:lastModifiedBy>
  <cp:revision>34</cp:revision>
  <cp:lastPrinted>2019-05-07T11:19:00Z</cp:lastPrinted>
  <dcterms:created xsi:type="dcterms:W3CDTF">2019-04-29T08:01:00Z</dcterms:created>
  <dcterms:modified xsi:type="dcterms:W3CDTF">2019-05-20T09:18:00Z</dcterms:modified>
</cp:coreProperties>
</file>